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49249" w14:textId="77777777" w:rsidR="008D6F19" w:rsidRPr="002A684E" w:rsidRDefault="008D6F19" w:rsidP="0029337D">
      <w:pPr>
        <w:autoSpaceDE w:val="0"/>
        <w:autoSpaceDN w:val="0"/>
        <w:adjustRightInd w:val="0"/>
        <w:spacing w:after="120" w:line="240" w:lineRule="auto"/>
        <w:jc w:val="right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 xml:space="preserve">Al </w:t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  <w:t>Dirigente Scolastico</w:t>
      </w:r>
    </w:p>
    <w:p w14:paraId="22DCDD5A" w14:textId="77777777" w:rsidR="008D6F19" w:rsidRPr="002A684E" w:rsidRDefault="008D6F19" w:rsidP="008D6F19">
      <w:pPr>
        <w:autoSpaceDE w:val="0"/>
        <w:autoSpaceDN w:val="0"/>
        <w:adjustRightInd w:val="0"/>
        <w:spacing w:after="120" w:line="240" w:lineRule="auto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>Istituto Comprensivo “L. Montini”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br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>di Campobasso</w:t>
      </w:r>
    </w:p>
    <w:p w14:paraId="2BA4D7FD" w14:textId="77777777" w:rsidR="00264DCF" w:rsidRPr="002A684E" w:rsidRDefault="00264DCF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 xml:space="preserve">ALLEGATO: </w:t>
      </w:r>
      <w:r w:rsidR="008D6F19" w:rsidRPr="002A684E">
        <w:rPr>
          <w:rFonts w:ascii="Calibri Light" w:hAnsi="Calibri Light" w:cs="Calibri Light"/>
          <w:b/>
          <w:color w:val="000000"/>
          <w:sz w:val="24"/>
          <w:szCs w:val="24"/>
        </w:rPr>
        <w:t>Elenco dei partecipanti</w:t>
      </w:r>
    </w:p>
    <w:p w14:paraId="6DFED9BA" w14:textId="77777777" w:rsidR="008D6F19" w:rsidRPr="002A684E" w:rsidRDefault="008D6F19" w:rsidP="00264DCF">
      <w:pPr>
        <w:autoSpaceDE w:val="0"/>
        <w:autoSpaceDN w:val="0"/>
        <w:adjustRightInd w:val="0"/>
        <w:spacing w:after="120" w:line="240" w:lineRule="auto"/>
        <w:jc w:val="both"/>
        <w:rPr>
          <w:rFonts w:ascii="Calibri Light" w:hAnsi="Calibri Light" w:cs="Calibri Light"/>
          <w:b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b/>
          <w:color w:val="000000"/>
          <w:sz w:val="24"/>
          <w:szCs w:val="24"/>
        </w:rPr>
        <w:t>Intestazione completa della scuola di appartenenza dei partecipanti: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630"/>
      </w:tblGrid>
      <w:tr w:rsidR="008D6F19" w:rsidRPr="002A684E" w14:paraId="507A549F" w14:textId="77777777" w:rsidTr="008D6F19">
        <w:tc>
          <w:tcPr>
            <w:tcW w:w="10630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4F3A616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72377B06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557777A2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33575C4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14F3B9F8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  <w:p w14:paraId="653229CC" w14:textId="77777777" w:rsidR="008D6F19" w:rsidRPr="002A684E" w:rsidRDefault="008D6F19" w:rsidP="008D6F19">
            <w:pPr>
              <w:spacing w:after="120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000D259E" w14:textId="77777777" w:rsidR="00206F17" w:rsidRDefault="00206F17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14:paraId="1368C750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Si comunicano i nominativi degli alunni frequentanti </w:t>
      </w:r>
      <w:r w:rsidR="00206F17">
        <w:rPr>
          <w:rFonts w:ascii="Calibri Light" w:hAnsi="Calibri Light" w:cs="Calibri Light"/>
          <w:sz w:val="24"/>
          <w:szCs w:val="24"/>
        </w:rPr>
        <w:t>la scrivente I</w:t>
      </w:r>
      <w:r w:rsidR="002A684E" w:rsidRPr="002A684E">
        <w:rPr>
          <w:rFonts w:ascii="Calibri Light" w:hAnsi="Calibri Light" w:cs="Calibri Light"/>
          <w:sz w:val="24"/>
          <w:szCs w:val="24"/>
        </w:rPr>
        <w:t xml:space="preserve">stituzione scolastica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Pr="002A684E">
        <w:rPr>
          <w:rFonts w:ascii="Calibri Light" w:hAnsi="Calibri Light" w:cs="Calibri Light"/>
          <w:sz w:val="24"/>
          <w:szCs w:val="24"/>
        </w:rPr>
        <w:t>oncorso: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9"/>
        <w:gridCol w:w="4255"/>
        <w:gridCol w:w="2269"/>
        <w:gridCol w:w="1674"/>
        <w:gridCol w:w="2158"/>
      </w:tblGrid>
      <w:tr w:rsidR="000037A3" w:rsidRPr="002A684E" w14:paraId="1CEFA746" w14:textId="77777777" w:rsidTr="000037A3"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35B30249" w14:textId="77777777" w:rsidR="008D6F19" w:rsidRPr="002A684E" w:rsidRDefault="008D6F19" w:rsidP="000037A3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14:paraId="2F6B70D3" w14:textId="77777777" w:rsidR="000037A3" w:rsidRDefault="000037A3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47D408CC" w14:textId="77777777" w:rsidR="000037A3" w:rsidRPr="002A684E" w:rsidRDefault="008D6F19" w:rsidP="000F6596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2C625227" w14:textId="77777777" w:rsidR="000037A3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2F6660D" w14:textId="77777777" w:rsidR="008D6F19" w:rsidRPr="002A684E" w:rsidRDefault="000037A3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="008D6F19"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51B5F04A" w14:textId="77777777" w:rsidR="000037A3" w:rsidRDefault="000037A3" w:rsidP="000F6596">
            <w:pPr>
              <w:tabs>
                <w:tab w:val="center" w:pos="445"/>
                <w:tab w:val="left" w:pos="1177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4BD0327B" w14:textId="77777777"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Classe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0D2D6C3B" w14:textId="77777777" w:rsidR="000037A3" w:rsidRDefault="000037A3" w:rsidP="000F6596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229DDB38" w14:textId="77777777" w:rsidR="008D6F19" w:rsidRPr="002A684E" w:rsidRDefault="008D6F19" w:rsidP="000F6596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8D6F19" w:rsidRPr="002A684E" w14:paraId="1C5B73AF" w14:textId="77777777" w:rsidTr="000037A3">
        <w:tc>
          <w:tcPr>
            <w:tcW w:w="181" w:type="pct"/>
          </w:tcPr>
          <w:p w14:paraId="30F0D730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14:paraId="227C0D1A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0C0F6EEC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471F0A5B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0CDD2EDC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64F3E118" w14:textId="77777777" w:rsidTr="000037A3">
        <w:tc>
          <w:tcPr>
            <w:tcW w:w="181" w:type="pct"/>
          </w:tcPr>
          <w:p w14:paraId="7B71B82B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14:paraId="54B34148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7BDC4424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4C2F02E0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428E377F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22860528" w14:textId="77777777" w:rsidTr="000037A3">
        <w:tc>
          <w:tcPr>
            <w:tcW w:w="181" w:type="pct"/>
          </w:tcPr>
          <w:p w14:paraId="7B0F4D60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14:paraId="15185F27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630717A2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22229219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34B804E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8D6F19" w:rsidRPr="002A684E" w14:paraId="6593C496" w14:textId="77777777" w:rsidTr="000037A3">
        <w:tc>
          <w:tcPr>
            <w:tcW w:w="181" w:type="pct"/>
          </w:tcPr>
          <w:p w14:paraId="0A809AB0" w14:textId="77777777" w:rsidR="008D6F19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14:paraId="02BB0C89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5CDC98E4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15E25AB8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27BF00F0" w14:textId="77777777" w:rsidR="008D6F19" w:rsidRPr="002A684E" w:rsidRDefault="008D6F19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2A684E" w:rsidRPr="002A684E" w14:paraId="1192D87F" w14:textId="77777777" w:rsidTr="000037A3">
        <w:tc>
          <w:tcPr>
            <w:tcW w:w="181" w:type="pct"/>
          </w:tcPr>
          <w:p w14:paraId="70E9A0AE" w14:textId="77777777" w:rsidR="002A684E" w:rsidRPr="002A684E" w:rsidRDefault="002A684E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14:paraId="4DC62C85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6A6C727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0732FF09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4A6EA3E8" w14:textId="77777777" w:rsidR="002A684E" w:rsidRPr="002A684E" w:rsidRDefault="002A684E" w:rsidP="000F6596">
            <w:pPr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988321D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</w:p>
    <w:p w14:paraId="08F7624C" w14:textId="77777777" w:rsidR="008D6F19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>Si comunicano</w:t>
      </w:r>
      <w:r w:rsidR="000037A3">
        <w:rPr>
          <w:rFonts w:ascii="Calibri Light" w:hAnsi="Calibri Light" w:cs="Calibri Light"/>
          <w:sz w:val="24"/>
          <w:szCs w:val="24"/>
        </w:rPr>
        <w:t>, inoltre,</w:t>
      </w:r>
      <w:r w:rsidRPr="002A684E">
        <w:rPr>
          <w:rFonts w:ascii="Calibri Light" w:hAnsi="Calibri Light" w:cs="Calibri Light"/>
          <w:sz w:val="24"/>
          <w:szCs w:val="24"/>
        </w:rPr>
        <w:t xml:space="preserve"> altresì i nominativi degli ex alunni</w:t>
      </w:r>
      <w:r w:rsidR="000037A3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della scrivente I</w:t>
      </w:r>
      <w:r w:rsidR="00206F17" w:rsidRPr="002A684E">
        <w:rPr>
          <w:rFonts w:ascii="Calibri Light" w:hAnsi="Calibri Light" w:cs="Calibri Light"/>
          <w:sz w:val="24"/>
          <w:szCs w:val="24"/>
        </w:rPr>
        <w:t>stituzione scolastica</w:t>
      </w:r>
      <w:r w:rsidR="00206F17">
        <w:rPr>
          <w:rFonts w:ascii="Calibri Light" w:hAnsi="Calibri Light" w:cs="Calibri Light"/>
          <w:sz w:val="24"/>
          <w:szCs w:val="24"/>
        </w:rPr>
        <w:t xml:space="preserve"> </w:t>
      </w:r>
      <w:r w:rsidR="000037A3">
        <w:rPr>
          <w:rFonts w:ascii="Calibri Light" w:hAnsi="Calibri Light" w:cs="Calibri Light"/>
          <w:sz w:val="24"/>
          <w:szCs w:val="24"/>
        </w:rPr>
        <w:t>che prenderanno parte al C</w:t>
      </w:r>
      <w:r w:rsidR="000037A3" w:rsidRPr="002A684E">
        <w:rPr>
          <w:rFonts w:ascii="Calibri Light" w:hAnsi="Calibri Light" w:cs="Calibri Light"/>
          <w:sz w:val="24"/>
          <w:szCs w:val="24"/>
        </w:rPr>
        <w:t>oncorso</w:t>
      </w:r>
      <w:r w:rsidRPr="002A684E">
        <w:rPr>
          <w:rFonts w:ascii="Calibri Light" w:hAnsi="Calibri Light" w:cs="Calibri Light"/>
          <w:sz w:val="24"/>
          <w:szCs w:val="24"/>
        </w:rPr>
        <w:t>:</w:t>
      </w:r>
    </w:p>
    <w:tbl>
      <w:tblPr>
        <w:tblStyle w:val="Grigliatabella"/>
        <w:tblW w:w="5018" w:type="pct"/>
        <w:tblLayout w:type="fixed"/>
        <w:tblLook w:val="04A0" w:firstRow="1" w:lastRow="0" w:firstColumn="1" w:lastColumn="0" w:noHBand="0" w:noVBand="1"/>
      </w:tblPr>
      <w:tblGrid>
        <w:gridCol w:w="389"/>
        <w:gridCol w:w="4255"/>
        <w:gridCol w:w="2269"/>
        <w:gridCol w:w="1674"/>
        <w:gridCol w:w="2158"/>
      </w:tblGrid>
      <w:tr w:rsidR="000F6596" w:rsidRPr="002A684E" w14:paraId="2BF54639" w14:textId="77777777" w:rsidTr="000523B2">
        <w:tc>
          <w:tcPr>
            <w:tcW w:w="181" w:type="pct"/>
            <w:shd w:val="clear" w:color="auto" w:fill="D9D9D9" w:themeFill="background1" w:themeFillShade="D9"/>
            <w:vAlign w:val="center"/>
          </w:tcPr>
          <w:p w14:paraId="1582B655" w14:textId="77777777" w:rsidR="000F6596" w:rsidRPr="002A684E" w:rsidRDefault="000F6596" w:rsidP="000523B2">
            <w:pPr>
              <w:ind w:right="567"/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</w:tc>
        <w:tc>
          <w:tcPr>
            <w:tcW w:w="1980" w:type="pct"/>
            <w:shd w:val="clear" w:color="auto" w:fill="D9D9D9" w:themeFill="background1" w:themeFillShade="D9"/>
            <w:vAlign w:val="center"/>
          </w:tcPr>
          <w:p w14:paraId="5299A19C" w14:textId="77777777" w:rsidR="000F6596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6AD9C97E" w14:textId="77777777" w:rsidR="000F6596" w:rsidRPr="002A684E" w:rsidRDefault="000F6596" w:rsidP="000523B2">
            <w:pPr>
              <w:tabs>
                <w:tab w:val="center" w:pos="1665"/>
                <w:tab w:val="right" w:pos="3331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Cognome e nome</w:t>
            </w:r>
          </w:p>
        </w:tc>
        <w:tc>
          <w:tcPr>
            <w:tcW w:w="1056" w:type="pct"/>
            <w:shd w:val="clear" w:color="auto" w:fill="D9D9D9" w:themeFill="background1" w:themeFillShade="D9"/>
            <w:vAlign w:val="center"/>
          </w:tcPr>
          <w:p w14:paraId="4013CF39" w14:textId="77777777" w:rsidR="000F6596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53019FA3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>D</w:t>
            </w: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ata di nascita</w:t>
            </w:r>
          </w:p>
        </w:tc>
        <w:tc>
          <w:tcPr>
            <w:tcW w:w="779" w:type="pct"/>
            <w:shd w:val="clear" w:color="auto" w:fill="D9D9D9" w:themeFill="background1" w:themeFillShade="D9"/>
            <w:vAlign w:val="center"/>
          </w:tcPr>
          <w:p w14:paraId="00561991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Anno </w:t>
            </w:r>
            <w:proofErr w:type="spellStart"/>
            <w:r>
              <w:rPr>
                <w:rFonts w:ascii="Calibri Light" w:hAnsi="Calibri Light" w:cs="Calibri Light"/>
                <w:b/>
                <w:sz w:val="24"/>
                <w:szCs w:val="24"/>
              </w:rPr>
              <w:t>Scol</w:t>
            </w:r>
            <w:proofErr w:type="spellEnd"/>
            <w:r>
              <w:rPr>
                <w:rFonts w:ascii="Calibri Light" w:hAnsi="Calibri Light" w:cs="Calibri Light"/>
                <w:b/>
                <w:sz w:val="24"/>
                <w:szCs w:val="24"/>
              </w:rPr>
              <w:t xml:space="preserve">. </w:t>
            </w:r>
            <w:r>
              <w:rPr>
                <w:rFonts w:ascii="Calibri Light" w:hAnsi="Calibri Light" w:cs="Calibri Light"/>
                <w:b/>
                <w:sz w:val="24"/>
                <w:szCs w:val="24"/>
              </w:rPr>
              <w:br/>
              <w:t>di Diploma</w:t>
            </w:r>
          </w:p>
        </w:tc>
        <w:tc>
          <w:tcPr>
            <w:tcW w:w="1004" w:type="pct"/>
            <w:shd w:val="clear" w:color="auto" w:fill="D9D9D9" w:themeFill="background1" w:themeFillShade="D9"/>
            <w:vAlign w:val="center"/>
          </w:tcPr>
          <w:p w14:paraId="021F91FE" w14:textId="77777777" w:rsidR="000F6596" w:rsidRDefault="000F6596" w:rsidP="000523B2">
            <w:pPr>
              <w:tabs>
                <w:tab w:val="center" w:pos="687"/>
                <w:tab w:val="left" w:pos="1766"/>
              </w:tabs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</w:p>
          <w:p w14:paraId="1030673D" w14:textId="77777777" w:rsidR="000F6596" w:rsidRPr="002A684E" w:rsidRDefault="000F6596" w:rsidP="000523B2">
            <w:pPr>
              <w:jc w:val="center"/>
              <w:rPr>
                <w:rFonts w:ascii="Calibri Light" w:hAnsi="Calibri Light" w:cs="Calibri Light"/>
                <w:b/>
                <w:sz w:val="24"/>
                <w:szCs w:val="24"/>
              </w:rPr>
            </w:pPr>
            <w:r w:rsidRPr="002A684E">
              <w:rPr>
                <w:rFonts w:ascii="Calibri Light" w:hAnsi="Calibri Light" w:cs="Calibri Light"/>
                <w:b/>
                <w:sz w:val="24"/>
                <w:szCs w:val="24"/>
              </w:rPr>
              <w:t>Strumento</w:t>
            </w:r>
          </w:p>
        </w:tc>
      </w:tr>
      <w:tr w:rsidR="000037A3" w:rsidRPr="002A684E" w14:paraId="0DC1B7B7" w14:textId="77777777" w:rsidTr="00DE7582">
        <w:tc>
          <w:tcPr>
            <w:tcW w:w="181" w:type="pct"/>
          </w:tcPr>
          <w:p w14:paraId="7B93BFB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1</w:t>
            </w:r>
          </w:p>
        </w:tc>
        <w:tc>
          <w:tcPr>
            <w:tcW w:w="1980" w:type="pct"/>
          </w:tcPr>
          <w:p w14:paraId="6E2E270E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7B9D3167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587D3D3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57A2707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2231E7BA" w14:textId="77777777" w:rsidTr="00DE7582">
        <w:tc>
          <w:tcPr>
            <w:tcW w:w="181" w:type="pct"/>
          </w:tcPr>
          <w:p w14:paraId="5BB18E3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2</w:t>
            </w:r>
          </w:p>
        </w:tc>
        <w:tc>
          <w:tcPr>
            <w:tcW w:w="1980" w:type="pct"/>
          </w:tcPr>
          <w:p w14:paraId="45A9D0A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1EB6C6D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64F667EA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5BFD5EFD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0CC7383C" w14:textId="77777777" w:rsidTr="00DE7582">
        <w:tc>
          <w:tcPr>
            <w:tcW w:w="181" w:type="pct"/>
          </w:tcPr>
          <w:p w14:paraId="6F939FE9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3</w:t>
            </w:r>
          </w:p>
        </w:tc>
        <w:tc>
          <w:tcPr>
            <w:tcW w:w="1980" w:type="pct"/>
          </w:tcPr>
          <w:p w14:paraId="0D6AA99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FF85706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052F6D3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077E211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058A5B72" w14:textId="77777777" w:rsidTr="00DE7582">
        <w:tc>
          <w:tcPr>
            <w:tcW w:w="181" w:type="pct"/>
          </w:tcPr>
          <w:p w14:paraId="51C50BF8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4</w:t>
            </w:r>
          </w:p>
        </w:tc>
        <w:tc>
          <w:tcPr>
            <w:tcW w:w="1980" w:type="pct"/>
          </w:tcPr>
          <w:p w14:paraId="0F690F7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4C8266E6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41B2614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734A542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  <w:tr w:rsidR="000037A3" w:rsidRPr="002A684E" w14:paraId="16B1F1B5" w14:textId="77777777" w:rsidTr="00DE7582">
        <w:tc>
          <w:tcPr>
            <w:tcW w:w="181" w:type="pct"/>
          </w:tcPr>
          <w:p w14:paraId="27E2D5CB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  <w:r>
              <w:rPr>
                <w:rFonts w:ascii="Calibri Light" w:hAnsi="Calibri Light" w:cs="Calibri Light"/>
                <w:sz w:val="24"/>
                <w:szCs w:val="24"/>
              </w:rPr>
              <w:t>5</w:t>
            </w:r>
          </w:p>
        </w:tc>
        <w:tc>
          <w:tcPr>
            <w:tcW w:w="1980" w:type="pct"/>
          </w:tcPr>
          <w:p w14:paraId="44309B1F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56" w:type="pct"/>
          </w:tcPr>
          <w:p w14:paraId="17BBCDF4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779" w:type="pct"/>
          </w:tcPr>
          <w:p w14:paraId="1AD8CD61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  <w:tc>
          <w:tcPr>
            <w:tcW w:w="1004" w:type="pct"/>
          </w:tcPr>
          <w:p w14:paraId="0A4BBD83" w14:textId="77777777" w:rsidR="000037A3" w:rsidRPr="002A684E" w:rsidRDefault="000037A3" w:rsidP="00DE7582">
            <w:pPr>
              <w:ind w:right="567"/>
              <w:jc w:val="both"/>
              <w:rPr>
                <w:rFonts w:ascii="Calibri Light" w:hAnsi="Calibri Light" w:cs="Calibri Light"/>
                <w:sz w:val="24"/>
                <w:szCs w:val="24"/>
              </w:rPr>
            </w:pPr>
          </w:p>
        </w:tc>
      </w:tr>
    </w:tbl>
    <w:p w14:paraId="43925930" w14:textId="77777777" w:rsidR="008D6F19" w:rsidRPr="002A684E" w:rsidRDefault="008D6F19" w:rsidP="008D6F19">
      <w:pPr>
        <w:ind w:right="567"/>
        <w:jc w:val="both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sz w:val="24"/>
          <w:szCs w:val="24"/>
        </w:rPr>
        <w:t xml:space="preserve">In caso di variazione dei </w:t>
      </w:r>
      <w:r w:rsidR="00206F17">
        <w:rPr>
          <w:rFonts w:ascii="Calibri Light" w:hAnsi="Calibri Light" w:cs="Calibri Light"/>
          <w:sz w:val="24"/>
          <w:szCs w:val="24"/>
        </w:rPr>
        <w:t>partecipanti gli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>elenchi</w:t>
      </w:r>
      <w:r w:rsidRPr="002A684E">
        <w:rPr>
          <w:rFonts w:ascii="Calibri Light" w:hAnsi="Calibri Light" w:cs="Calibri Light"/>
          <w:sz w:val="24"/>
          <w:szCs w:val="24"/>
        </w:rPr>
        <w:t xml:space="preserve"> </w:t>
      </w:r>
      <w:r w:rsidR="00206F17">
        <w:rPr>
          <w:rFonts w:ascii="Calibri Light" w:hAnsi="Calibri Light" w:cs="Calibri Light"/>
          <w:sz w:val="24"/>
          <w:szCs w:val="24"/>
        </w:rPr>
        <w:t xml:space="preserve">saranno </w:t>
      </w:r>
      <w:r w:rsidRPr="002A684E">
        <w:rPr>
          <w:rFonts w:ascii="Calibri Light" w:hAnsi="Calibri Light" w:cs="Calibri Light"/>
          <w:sz w:val="24"/>
          <w:szCs w:val="24"/>
        </w:rPr>
        <w:t>tempestivamente aggiornat</w:t>
      </w:r>
      <w:r w:rsidR="00206F17">
        <w:rPr>
          <w:rFonts w:ascii="Calibri Light" w:hAnsi="Calibri Light" w:cs="Calibri Light"/>
          <w:sz w:val="24"/>
          <w:szCs w:val="24"/>
        </w:rPr>
        <w:t>i</w:t>
      </w:r>
      <w:r w:rsidRPr="002A684E">
        <w:rPr>
          <w:rFonts w:ascii="Calibri Light" w:hAnsi="Calibri Light" w:cs="Calibri Light"/>
          <w:sz w:val="24"/>
          <w:szCs w:val="24"/>
        </w:rPr>
        <w:t>.</w:t>
      </w:r>
    </w:p>
    <w:p w14:paraId="60745543" w14:textId="77777777" w:rsidR="002261F4" w:rsidRPr="002A684E" w:rsidRDefault="002261F4" w:rsidP="002261F4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Luogo e data, ______________________________</w:t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</w:p>
    <w:p w14:paraId="69F7C879" w14:textId="77777777" w:rsidR="002261F4" w:rsidRPr="002A684E" w:rsidRDefault="00BF7F23" w:rsidP="002261F4">
      <w:pPr>
        <w:autoSpaceDE w:val="0"/>
        <w:autoSpaceDN w:val="0"/>
        <w:adjustRightInd w:val="0"/>
        <w:spacing w:after="120" w:line="240" w:lineRule="auto"/>
        <w:ind w:left="5664" w:right="567" w:firstLine="708"/>
        <w:rPr>
          <w:rFonts w:ascii="Calibri Light" w:hAnsi="Calibri Light" w:cs="Calibri Light"/>
          <w:color w:val="000000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>IL DIRIGENTE SCOLASTICO</w:t>
      </w:r>
    </w:p>
    <w:p w14:paraId="61D2C1B1" w14:textId="77777777" w:rsidR="005D05E0" w:rsidRPr="002A684E" w:rsidRDefault="002261F4" w:rsidP="003951BF">
      <w:pPr>
        <w:autoSpaceDE w:val="0"/>
        <w:autoSpaceDN w:val="0"/>
        <w:adjustRightInd w:val="0"/>
        <w:spacing w:after="120" w:line="240" w:lineRule="auto"/>
        <w:ind w:right="567"/>
        <w:rPr>
          <w:rFonts w:ascii="Calibri Light" w:hAnsi="Calibri Light" w:cs="Calibri Light"/>
          <w:sz w:val="24"/>
          <w:szCs w:val="24"/>
        </w:rPr>
      </w:pP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</w:r>
      <w:r w:rsidRPr="002A684E">
        <w:rPr>
          <w:rFonts w:ascii="Calibri Light" w:hAnsi="Calibri Light" w:cs="Calibri Light"/>
          <w:color w:val="000000"/>
          <w:sz w:val="24"/>
          <w:szCs w:val="24"/>
        </w:rPr>
        <w:tab/>
        <w:t xml:space="preserve">  ______________________________</w:t>
      </w:r>
      <w:r w:rsidR="00BF7F23" w:rsidRPr="002A684E">
        <w:rPr>
          <w:rFonts w:ascii="Calibri Light" w:hAnsi="Calibri Light" w:cs="Calibri Light"/>
          <w:color w:val="000000"/>
          <w:sz w:val="24"/>
          <w:szCs w:val="24"/>
        </w:rPr>
        <w:br/>
      </w:r>
    </w:p>
    <w:sectPr w:rsidR="005D05E0" w:rsidRPr="002A684E" w:rsidSect="0029337D">
      <w:headerReference w:type="default" r:id="rId8"/>
      <w:footerReference w:type="default" r:id="rId9"/>
      <w:headerReference w:type="first" r:id="rId10"/>
      <w:pgSz w:w="11906" w:h="16838"/>
      <w:pgMar w:top="993" w:right="707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E9634" w14:textId="77777777" w:rsidR="003A7614" w:rsidRDefault="003A7614" w:rsidP="00BF7F23">
      <w:pPr>
        <w:spacing w:after="0" w:line="240" w:lineRule="auto"/>
      </w:pPr>
      <w:r>
        <w:separator/>
      </w:r>
    </w:p>
  </w:endnote>
  <w:endnote w:type="continuationSeparator" w:id="0">
    <w:p w14:paraId="5FAC2B65" w14:textId="77777777" w:rsidR="003A7614" w:rsidRDefault="003A7614" w:rsidP="00BF7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 Light" w:hAnsi="Calibri Light" w:cs="Calibri Light"/>
      </w:rPr>
      <w:id w:val="157380282"/>
      <w:docPartObj>
        <w:docPartGallery w:val="Page Numbers (Bottom of Page)"/>
        <w:docPartUnique/>
      </w:docPartObj>
    </w:sdtPr>
    <w:sdtContent>
      <w:sdt>
        <w:sdtPr>
          <w:rPr>
            <w:rFonts w:ascii="Calibri Light" w:hAnsi="Calibri Light" w:cs="Calibri Light"/>
          </w:rPr>
          <w:id w:val="104734545"/>
          <w:docPartObj>
            <w:docPartGallery w:val="Page Numbers (Top of Page)"/>
            <w:docPartUnique/>
          </w:docPartObj>
        </w:sdtPr>
        <w:sdtContent>
          <w:p w14:paraId="55D53017" w14:textId="77777777" w:rsidR="00DC2C67" w:rsidRPr="00841438" w:rsidRDefault="00345F10" w:rsidP="00841438">
            <w:pPr>
              <w:pStyle w:val="Pidipagina"/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/</w:t>
            </w:r>
            <w:proofErr w:type="spellStart"/>
            <w:r>
              <w:rPr>
                <w:rFonts w:ascii="Calibri Light" w:hAnsi="Calibri Light" w:cs="Calibri Light"/>
              </w:rPr>
              <w:t>i.o</w:t>
            </w:r>
            <w:proofErr w:type="spellEnd"/>
            <w:r>
              <w:rPr>
                <w:rFonts w:ascii="Calibri Light" w:hAnsi="Calibri Light" w:cs="Calibri Light"/>
              </w:rPr>
              <w:t>.</w:t>
            </w:r>
            <w:r>
              <w:rPr>
                <w:rFonts w:ascii="Calibri Light" w:hAnsi="Calibri Light" w:cs="Calibri Light"/>
              </w:rPr>
              <w:tab/>
            </w:r>
            <w:r>
              <w:rPr>
                <w:rFonts w:ascii="Calibri Light" w:hAnsi="Calibri Light" w:cs="Calibri Light"/>
              </w:rPr>
              <w:tab/>
            </w:r>
            <w:r w:rsidR="00841438" w:rsidRPr="00841438">
              <w:rPr>
                <w:rFonts w:ascii="Calibri Light" w:hAnsi="Calibri Light" w:cs="Calibri Light"/>
              </w:rPr>
              <w:t xml:space="preserve">Pagina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PAGE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  <w:r w:rsidR="00841438" w:rsidRPr="00841438">
              <w:rPr>
                <w:rFonts w:ascii="Calibri Light" w:hAnsi="Calibri Light" w:cs="Calibri Light"/>
              </w:rPr>
              <w:t xml:space="preserve"> di 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begin"/>
            </w:r>
            <w:r w:rsidR="00841438" w:rsidRPr="00841438">
              <w:rPr>
                <w:rFonts w:ascii="Calibri Light" w:hAnsi="Calibri Light" w:cs="Calibri Light"/>
                <w:b/>
              </w:rPr>
              <w:instrText>NUMPAGES</w:instrTex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separate"/>
            </w:r>
            <w:r w:rsidR="000F6596">
              <w:rPr>
                <w:rFonts w:ascii="Calibri Light" w:hAnsi="Calibri Light" w:cs="Calibri Light"/>
                <w:b/>
                <w:noProof/>
              </w:rPr>
              <w:t>2</w:t>
            </w:r>
            <w:r w:rsidR="00B654A0" w:rsidRPr="00841438">
              <w:rPr>
                <w:rFonts w:ascii="Calibri Light" w:hAnsi="Calibri Light" w:cs="Calibri Light"/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308324" w14:textId="77777777" w:rsidR="003A7614" w:rsidRDefault="003A7614" w:rsidP="00BF7F23">
      <w:pPr>
        <w:spacing w:after="0" w:line="240" w:lineRule="auto"/>
      </w:pPr>
      <w:r>
        <w:separator/>
      </w:r>
    </w:p>
  </w:footnote>
  <w:footnote w:type="continuationSeparator" w:id="0">
    <w:p w14:paraId="2B710576" w14:textId="77777777" w:rsidR="003A7614" w:rsidRDefault="003A7614" w:rsidP="00BF7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096B4" w14:textId="77777777" w:rsidR="00BC46B0" w:rsidRDefault="00BC46B0">
    <w:pPr>
      <w:pStyle w:val="Intestazione"/>
    </w:pPr>
  </w:p>
  <w:p w14:paraId="60923534" w14:textId="77777777" w:rsidR="00BC46B0" w:rsidRDefault="00BC46B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CB8DC" w14:textId="03F1A088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1</w:t>
    </w:r>
    <w:r w:rsidR="001B176B">
      <w:rPr>
        <w:rFonts w:ascii="Calibri Light" w:hAnsi="Calibri Light" w:cs="Calibri Light"/>
        <w:b/>
        <w:sz w:val="24"/>
        <w:szCs w:val="24"/>
      </w:rPr>
      <w:t>7</w:t>
    </w:r>
    <w:r w:rsidRPr="00A02606">
      <w:rPr>
        <w:rFonts w:ascii="Calibri Light" w:hAnsi="Calibri Light" w:cs="Calibri Light"/>
        <w:b/>
        <w:sz w:val="24"/>
        <w:szCs w:val="24"/>
      </w:rPr>
      <w:t xml:space="preserve">° CONCORSO NAZIONALE DI MUSICA D’INSIEME E PER SOLISTI </w:t>
    </w:r>
  </w:p>
  <w:p w14:paraId="242CBDB2" w14:textId="00656798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>(PIANOFORTE, CHITARRA, ARCHI, FIATI</w:t>
    </w:r>
    <w:r w:rsidR="00077D2D">
      <w:rPr>
        <w:rFonts w:ascii="Calibri Light" w:hAnsi="Calibri Light" w:cs="Calibri Light"/>
        <w:b/>
        <w:sz w:val="24"/>
        <w:szCs w:val="24"/>
      </w:rPr>
      <w:t>, ALTRI STRUMENTI</w:t>
    </w:r>
    <w:r w:rsidRPr="00A02606">
      <w:rPr>
        <w:rFonts w:ascii="Calibri Light" w:hAnsi="Calibri Light" w:cs="Calibri Light"/>
        <w:b/>
        <w:sz w:val="24"/>
        <w:szCs w:val="24"/>
      </w:rPr>
      <w:t xml:space="preserve">) </w:t>
    </w:r>
  </w:p>
  <w:p w14:paraId="63760D2F" w14:textId="7525A8A7" w:rsidR="00264DCF" w:rsidRPr="00A02606" w:rsidRDefault="00264DCF" w:rsidP="00264DCF">
    <w:pPr>
      <w:spacing w:after="120"/>
      <w:jc w:val="center"/>
      <w:rPr>
        <w:rFonts w:ascii="Calibri Light" w:hAnsi="Calibri Light" w:cs="Calibri Light"/>
        <w:b/>
        <w:sz w:val="24"/>
        <w:szCs w:val="24"/>
      </w:rPr>
    </w:pPr>
    <w:r w:rsidRPr="00A02606">
      <w:rPr>
        <w:rFonts w:ascii="Calibri Light" w:hAnsi="Calibri Light" w:cs="Calibri Light"/>
        <w:b/>
        <w:sz w:val="24"/>
        <w:szCs w:val="24"/>
      </w:rPr>
      <w:t xml:space="preserve">Campobasso, </w:t>
    </w:r>
    <w:r w:rsidR="001B176B">
      <w:rPr>
        <w:rFonts w:ascii="Calibri Light" w:hAnsi="Calibri Light" w:cs="Calibri Light"/>
        <w:b/>
        <w:sz w:val="24"/>
        <w:szCs w:val="24"/>
      </w:rPr>
      <w:t xml:space="preserve">15 </w:t>
    </w:r>
    <w:proofErr w:type="gramStart"/>
    <w:r w:rsidR="001B176B">
      <w:rPr>
        <w:rFonts w:ascii="Calibri Light" w:hAnsi="Calibri Light" w:cs="Calibri Light"/>
        <w:b/>
        <w:sz w:val="24"/>
        <w:szCs w:val="24"/>
      </w:rPr>
      <w:t xml:space="preserve">maggio </w:t>
    </w:r>
    <w:r w:rsidRPr="00A02606">
      <w:rPr>
        <w:rFonts w:ascii="Calibri Light" w:hAnsi="Calibri Light" w:cs="Calibri Light"/>
        <w:b/>
        <w:sz w:val="24"/>
        <w:szCs w:val="24"/>
      </w:rPr>
      <w:t xml:space="preserve"> 202</w:t>
    </w:r>
    <w:r w:rsidR="001B176B">
      <w:rPr>
        <w:rFonts w:ascii="Calibri Light" w:hAnsi="Calibri Light" w:cs="Calibri Light"/>
        <w:b/>
        <w:sz w:val="24"/>
        <w:szCs w:val="24"/>
      </w:rPr>
      <w:t>5</w:t>
    </w:r>
    <w:proofErr w:type="gramEnd"/>
    <w:r w:rsidR="00077D2D">
      <w:rPr>
        <w:rFonts w:ascii="Calibri Light" w:hAnsi="Calibri Light" w:cs="Calibri Light"/>
        <w:b/>
        <w:sz w:val="24"/>
        <w:szCs w:val="24"/>
      </w:rPr>
      <w:t xml:space="preserve"> </w:t>
    </w:r>
  </w:p>
  <w:p w14:paraId="42E4B4C4" w14:textId="77777777" w:rsidR="00264DCF" w:rsidRDefault="00264DC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00892AA2"/>
    <w:multiLevelType w:val="hybridMultilevel"/>
    <w:tmpl w:val="987C4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DB4709"/>
    <w:multiLevelType w:val="hybridMultilevel"/>
    <w:tmpl w:val="C5DADF2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734FE1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1F3129"/>
    <w:multiLevelType w:val="hybridMultilevel"/>
    <w:tmpl w:val="6CD45BC0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2A53F1"/>
    <w:multiLevelType w:val="hybridMultilevel"/>
    <w:tmpl w:val="278695EE"/>
    <w:lvl w:ilvl="0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66A23CA"/>
    <w:multiLevelType w:val="hybridMultilevel"/>
    <w:tmpl w:val="8D8EF68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64FCD"/>
    <w:multiLevelType w:val="hybridMultilevel"/>
    <w:tmpl w:val="57E68F7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E10529"/>
    <w:multiLevelType w:val="hybridMultilevel"/>
    <w:tmpl w:val="B190583A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D07093"/>
    <w:multiLevelType w:val="hybridMultilevel"/>
    <w:tmpl w:val="29B0AF00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676292"/>
    <w:multiLevelType w:val="hybridMultilevel"/>
    <w:tmpl w:val="98AC9B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A621FE"/>
    <w:multiLevelType w:val="hybridMultilevel"/>
    <w:tmpl w:val="811A34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624993"/>
    <w:multiLevelType w:val="hybridMultilevel"/>
    <w:tmpl w:val="56960E1E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896138"/>
    <w:multiLevelType w:val="hybridMultilevel"/>
    <w:tmpl w:val="F74A5D4A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1187A"/>
    <w:multiLevelType w:val="hybridMultilevel"/>
    <w:tmpl w:val="493AA3DA"/>
    <w:lvl w:ilvl="0" w:tplc="42C267C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9A5048"/>
    <w:multiLevelType w:val="hybridMultilevel"/>
    <w:tmpl w:val="EF2C2DE8"/>
    <w:lvl w:ilvl="0" w:tplc="45821D22">
      <w:start w:val="2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CF0F24"/>
    <w:multiLevelType w:val="hybridMultilevel"/>
    <w:tmpl w:val="7F58F88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D7FB5"/>
    <w:multiLevelType w:val="hybridMultilevel"/>
    <w:tmpl w:val="34EA53B8"/>
    <w:lvl w:ilvl="0" w:tplc="1FAEC3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2C3291"/>
    <w:multiLevelType w:val="hybridMultilevel"/>
    <w:tmpl w:val="1F683F5E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795207"/>
    <w:multiLevelType w:val="hybridMultilevel"/>
    <w:tmpl w:val="37263C40"/>
    <w:lvl w:ilvl="0" w:tplc="B0DED8EA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BB38C0"/>
    <w:multiLevelType w:val="hybridMultilevel"/>
    <w:tmpl w:val="AABEA49A"/>
    <w:lvl w:ilvl="0" w:tplc="F466AB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65B87"/>
    <w:multiLevelType w:val="hybridMultilevel"/>
    <w:tmpl w:val="448AC0C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919368106">
    <w:abstractNumId w:val="26"/>
  </w:num>
  <w:num w:numId="2" w16cid:durableId="1868324892">
    <w:abstractNumId w:val="0"/>
  </w:num>
  <w:num w:numId="3" w16cid:durableId="664238554">
    <w:abstractNumId w:val="1"/>
  </w:num>
  <w:num w:numId="4" w16cid:durableId="1264534931">
    <w:abstractNumId w:val="2"/>
  </w:num>
  <w:num w:numId="5" w16cid:durableId="733553821">
    <w:abstractNumId w:val="3"/>
  </w:num>
  <w:num w:numId="6" w16cid:durableId="162818569">
    <w:abstractNumId w:val="4"/>
  </w:num>
  <w:num w:numId="7" w16cid:durableId="903873099">
    <w:abstractNumId w:val="5"/>
  </w:num>
  <w:num w:numId="8" w16cid:durableId="786196956">
    <w:abstractNumId w:val="6"/>
  </w:num>
  <w:num w:numId="9" w16cid:durableId="1173640028">
    <w:abstractNumId w:val="7"/>
  </w:num>
  <w:num w:numId="10" w16cid:durableId="1282611978">
    <w:abstractNumId w:val="8"/>
  </w:num>
  <w:num w:numId="11" w16cid:durableId="324281514">
    <w:abstractNumId w:val="9"/>
  </w:num>
  <w:num w:numId="12" w16cid:durableId="1392999785">
    <w:abstractNumId w:val="10"/>
  </w:num>
  <w:num w:numId="13" w16cid:durableId="2077896029">
    <w:abstractNumId w:val="11"/>
  </w:num>
  <w:num w:numId="14" w16cid:durableId="621690466">
    <w:abstractNumId w:val="31"/>
  </w:num>
  <w:num w:numId="15" w16cid:durableId="737552731">
    <w:abstractNumId w:val="15"/>
  </w:num>
  <w:num w:numId="16" w16cid:durableId="1060445568">
    <w:abstractNumId w:val="22"/>
  </w:num>
  <w:num w:numId="17" w16cid:durableId="846793431">
    <w:abstractNumId w:val="23"/>
  </w:num>
  <w:num w:numId="18" w16cid:durableId="1023627634">
    <w:abstractNumId w:val="21"/>
  </w:num>
  <w:num w:numId="19" w16cid:durableId="183129368">
    <w:abstractNumId w:val="29"/>
  </w:num>
  <w:num w:numId="20" w16cid:durableId="294913801">
    <w:abstractNumId w:val="25"/>
  </w:num>
  <w:num w:numId="21" w16cid:durableId="60296578">
    <w:abstractNumId w:val="17"/>
  </w:num>
  <w:num w:numId="22" w16cid:durableId="1181091208">
    <w:abstractNumId w:val="20"/>
  </w:num>
  <w:num w:numId="23" w16cid:durableId="1805343162">
    <w:abstractNumId w:val="27"/>
  </w:num>
  <w:num w:numId="24" w16cid:durableId="618142003">
    <w:abstractNumId w:val="18"/>
  </w:num>
  <w:num w:numId="25" w16cid:durableId="1121074307">
    <w:abstractNumId w:val="14"/>
  </w:num>
  <w:num w:numId="26" w16cid:durableId="1369599828">
    <w:abstractNumId w:val="30"/>
  </w:num>
  <w:num w:numId="27" w16cid:durableId="2071028372">
    <w:abstractNumId w:val="28"/>
  </w:num>
  <w:num w:numId="28" w16cid:durableId="1950624295">
    <w:abstractNumId w:val="16"/>
  </w:num>
  <w:num w:numId="29" w16cid:durableId="564224092">
    <w:abstractNumId w:val="24"/>
  </w:num>
  <w:num w:numId="30" w16cid:durableId="1635521989">
    <w:abstractNumId w:val="19"/>
  </w:num>
  <w:num w:numId="31" w16cid:durableId="1369792314">
    <w:abstractNumId w:val="12"/>
  </w:num>
  <w:num w:numId="32" w16cid:durableId="1462840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F3B"/>
    <w:rsid w:val="000037A3"/>
    <w:rsid w:val="00077D2D"/>
    <w:rsid w:val="00081D34"/>
    <w:rsid w:val="000E7E82"/>
    <w:rsid w:val="000F6596"/>
    <w:rsid w:val="00166F04"/>
    <w:rsid w:val="00172BB1"/>
    <w:rsid w:val="001A5C94"/>
    <w:rsid w:val="001B176B"/>
    <w:rsid w:val="00206F17"/>
    <w:rsid w:val="0021796E"/>
    <w:rsid w:val="0022401A"/>
    <w:rsid w:val="0022479E"/>
    <w:rsid w:val="002261F4"/>
    <w:rsid w:val="00230821"/>
    <w:rsid w:val="00264DCF"/>
    <w:rsid w:val="00276C2F"/>
    <w:rsid w:val="002851F9"/>
    <w:rsid w:val="0029337D"/>
    <w:rsid w:val="002A684E"/>
    <w:rsid w:val="002B21B4"/>
    <w:rsid w:val="002E57BC"/>
    <w:rsid w:val="002F27C6"/>
    <w:rsid w:val="00345F10"/>
    <w:rsid w:val="003829C0"/>
    <w:rsid w:val="003951BF"/>
    <w:rsid w:val="003A7614"/>
    <w:rsid w:val="003B41C6"/>
    <w:rsid w:val="003D3A67"/>
    <w:rsid w:val="003E6159"/>
    <w:rsid w:val="003F3F95"/>
    <w:rsid w:val="0040080E"/>
    <w:rsid w:val="00420B9D"/>
    <w:rsid w:val="004413F3"/>
    <w:rsid w:val="00466298"/>
    <w:rsid w:val="0047413A"/>
    <w:rsid w:val="004867A8"/>
    <w:rsid w:val="00486B50"/>
    <w:rsid w:val="004917A4"/>
    <w:rsid w:val="004B3A4B"/>
    <w:rsid w:val="004C3B3D"/>
    <w:rsid w:val="00517E17"/>
    <w:rsid w:val="0055741E"/>
    <w:rsid w:val="00565FD7"/>
    <w:rsid w:val="00580187"/>
    <w:rsid w:val="005831DA"/>
    <w:rsid w:val="005A4C84"/>
    <w:rsid w:val="005D05E0"/>
    <w:rsid w:val="005D2600"/>
    <w:rsid w:val="005D785C"/>
    <w:rsid w:val="00650F82"/>
    <w:rsid w:val="00652BB2"/>
    <w:rsid w:val="006D5EEE"/>
    <w:rsid w:val="006E44DC"/>
    <w:rsid w:val="00712022"/>
    <w:rsid w:val="0072257C"/>
    <w:rsid w:val="00744702"/>
    <w:rsid w:val="00774809"/>
    <w:rsid w:val="007765C0"/>
    <w:rsid w:val="007B26E0"/>
    <w:rsid w:val="007D5779"/>
    <w:rsid w:val="007E4647"/>
    <w:rsid w:val="00841438"/>
    <w:rsid w:val="00870ADB"/>
    <w:rsid w:val="008961ED"/>
    <w:rsid w:val="008C11E8"/>
    <w:rsid w:val="008D6F19"/>
    <w:rsid w:val="0092526B"/>
    <w:rsid w:val="009440A5"/>
    <w:rsid w:val="009570D2"/>
    <w:rsid w:val="009709F8"/>
    <w:rsid w:val="00977C87"/>
    <w:rsid w:val="009C0410"/>
    <w:rsid w:val="00A02606"/>
    <w:rsid w:val="00A218E6"/>
    <w:rsid w:val="00A40519"/>
    <w:rsid w:val="00A531A3"/>
    <w:rsid w:val="00AA7AFC"/>
    <w:rsid w:val="00AC71E8"/>
    <w:rsid w:val="00AD27D5"/>
    <w:rsid w:val="00AF3F3B"/>
    <w:rsid w:val="00AF7665"/>
    <w:rsid w:val="00B00A90"/>
    <w:rsid w:val="00B02351"/>
    <w:rsid w:val="00B654A0"/>
    <w:rsid w:val="00BA49BC"/>
    <w:rsid w:val="00BC4690"/>
    <w:rsid w:val="00BC46B0"/>
    <w:rsid w:val="00BD1F8E"/>
    <w:rsid w:val="00BF3DDD"/>
    <w:rsid w:val="00BF7F23"/>
    <w:rsid w:val="00C01211"/>
    <w:rsid w:val="00C15DCD"/>
    <w:rsid w:val="00C17B4F"/>
    <w:rsid w:val="00C32292"/>
    <w:rsid w:val="00C37C2C"/>
    <w:rsid w:val="00C40262"/>
    <w:rsid w:val="00C46476"/>
    <w:rsid w:val="00C56159"/>
    <w:rsid w:val="00C60AAD"/>
    <w:rsid w:val="00C83EAA"/>
    <w:rsid w:val="00D12511"/>
    <w:rsid w:val="00D24E97"/>
    <w:rsid w:val="00D466B2"/>
    <w:rsid w:val="00D47859"/>
    <w:rsid w:val="00D5226A"/>
    <w:rsid w:val="00D62FB6"/>
    <w:rsid w:val="00DB04E5"/>
    <w:rsid w:val="00DC2C67"/>
    <w:rsid w:val="00E123B5"/>
    <w:rsid w:val="00F636CA"/>
    <w:rsid w:val="00FB2AD0"/>
    <w:rsid w:val="00FD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2F848"/>
  <w15:docId w15:val="{206CFBEB-F98D-4756-8EB2-9FA2287B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0AAD"/>
  </w:style>
  <w:style w:type="paragraph" w:styleId="Titolo1">
    <w:name w:val="heading 1"/>
    <w:basedOn w:val="Normale"/>
    <w:next w:val="Normale"/>
    <w:link w:val="Titolo1Carattere"/>
    <w:qFormat/>
    <w:rsid w:val="00D12511"/>
    <w:pPr>
      <w:keepNext/>
      <w:suppressAutoHyphens/>
      <w:spacing w:after="0" w:line="240" w:lineRule="auto"/>
      <w:ind w:left="360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D12511"/>
    <w:pPr>
      <w:keepNext/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Titolo3">
    <w:name w:val="heading 3"/>
    <w:basedOn w:val="Normale"/>
    <w:next w:val="Normale"/>
    <w:link w:val="Titolo3Carattere"/>
    <w:qFormat/>
    <w:rsid w:val="00D12511"/>
    <w:pPr>
      <w:keepNext/>
      <w:suppressAutoHyphens/>
      <w:spacing w:after="0" w:line="240" w:lineRule="auto"/>
      <w:ind w:firstLine="360"/>
      <w:jc w:val="both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qFormat/>
    <w:rsid w:val="00D12511"/>
    <w:pPr>
      <w:keepNext/>
      <w:suppressAutoHyphens/>
      <w:spacing w:after="0" w:line="240" w:lineRule="auto"/>
      <w:jc w:val="center"/>
      <w:outlineLvl w:val="3"/>
    </w:pPr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paragraph" w:styleId="Titolo5">
    <w:name w:val="heading 5"/>
    <w:basedOn w:val="Normale"/>
    <w:next w:val="Normale"/>
    <w:link w:val="Titolo5Carattere"/>
    <w:qFormat/>
    <w:rsid w:val="00D12511"/>
    <w:pPr>
      <w:keepNext/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D12511"/>
    <w:pPr>
      <w:keepNext/>
      <w:suppressAutoHyphens/>
      <w:spacing w:after="0" w:line="240" w:lineRule="auto"/>
      <w:ind w:left="360"/>
      <w:jc w:val="both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D12511"/>
    <w:pPr>
      <w:keepNext/>
      <w:suppressAutoHyphens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AF3F3B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3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3F3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3DD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F7F23"/>
  </w:style>
  <w:style w:type="paragraph" w:styleId="Pidipagina">
    <w:name w:val="footer"/>
    <w:basedOn w:val="Normale"/>
    <w:link w:val="PidipaginaCarattere"/>
    <w:uiPriority w:val="99"/>
    <w:unhideWhenUsed/>
    <w:rsid w:val="00BF7F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7F23"/>
  </w:style>
  <w:style w:type="paragraph" w:customStyle="1" w:styleId="Default">
    <w:name w:val="Default"/>
    <w:rsid w:val="00BF7F23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D12511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D12511"/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D12511"/>
    <w:rPr>
      <w:rFonts w:ascii="Times New Roman" w:eastAsia="Times New Roman" w:hAnsi="Times New Roman" w:cs="Times New Roman"/>
      <w:b/>
      <w:color w:val="FF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rsid w:val="00D12511"/>
    <w:rPr>
      <w:rFonts w:ascii="Book Antiqua" w:eastAsia="Times New Roman" w:hAnsi="Book Antiqua" w:cs="Times New Roman"/>
      <w:b/>
      <w:color w:val="000000"/>
      <w:sz w:val="32"/>
      <w:szCs w:val="32"/>
      <w:lang w:eastAsia="ar-SA"/>
    </w:rPr>
  </w:style>
  <w:style w:type="character" w:customStyle="1" w:styleId="Titolo5Carattere">
    <w:name w:val="Titolo 5 Carattere"/>
    <w:basedOn w:val="Carpredefinitoparagrafo"/>
    <w:link w:val="Titolo5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D12511"/>
    <w:rPr>
      <w:rFonts w:ascii="Times New Roman" w:eastAsia="Times New Roman" w:hAnsi="Times New Roman" w:cs="Times New Roman"/>
      <w:b/>
      <w:color w:val="000000"/>
      <w:sz w:val="24"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D12511"/>
    <w:rPr>
      <w:rFonts w:ascii="Times New Roman" w:eastAsia="Times New Roman" w:hAnsi="Times New Roman" w:cs="Times New Roman"/>
      <w:b/>
      <w:color w:val="0000FF"/>
      <w:sz w:val="24"/>
      <w:szCs w:val="24"/>
      <w:u w:val="single"/>
      <w:lang w:eastAsia="ar-SA"/>
    </w:rPr>
  </w:style>
  <w:style w:type="character" w:customStyle="1" w:styleId="WW8Num1z0">
    <w:name w:val="WW8Num1z0"/>
    <w:rsid w:val="00D12511"/>
    <w:rPr>
      <w:rFonts w:ascii="Times New Roman" w:eastAsia="Times New Roman" w:hAnsi="Times New Roman" w:cs="Times New Roman"/>
    </w:rPr>
  </w:style>
  <w:style w:type="character" w:customStyle="1" w:styleId="WW8Num2z0">
    <w:name w:val="WW8Num2z0"/>
    <w:rsid w:val="00D12511"/>
    <w:rPr>
      <w:rFonts w:ascii="Courier New" w:hAnsi="Courier New"/>
    </w:rPr>
  </w:style>
  <w:style w:type="character" w:customStyle="1" w:styleId="WW8Num2z1">
    <w:name w:val="WW8Num2z1"/>
    <w:rsid w:val="00D12511"/>
    <w:rPr>
      <w:rFonts w:ascii="Courier New" w:hAnsi="Courier New" w:cs="Courier New"/>
    </w:rPr>
  </w:style>
  <w:style w:type="character" w:customStyle="1" w:styleId="WW8Num2z2">
    <w:name w:val="WW8Num2z2"/>
    <w:rsid w:val="00D12511"/>
    <w:rPr>
      <w:rFonts w:ascii="Wingdings" w:hAnsi="Wingdings"/>
    </w:rPr>
  </w:style>
  <w:style w:type="character" w:customStyle="1" w:styleId="WW8Num2z3">
    <w:name w:val="WW8Num2z3"/>
    <w:rsid w:val="00D12511"/>
    <w:rPr>
      <w:rFonts w:ascii="Symbol" w:hAnsi="Symbol"/>
    </w:rPr>
  </w:style>
  <w:style w:type="character" w:customStyle="1" w:styleId="WW8Num2z4">
    <w:name w:val="WW8Num2z4"/>
    <w:rsid w:val="00D12511"/>
    <w:rPr>
      <w:rFonts w:ascii="Courier New" w:hAnsi="Courier New" w:cs="Courier New"/>
    </w:rPr>
  </w:style>
  <w:style w:type="character" w:customStyle="1" w:styleId="WW8Num3z0">
    <w:name w:val="WW8Num3z0"/>
    <w:rsid w:val="00D12511"/>
    <w:rPr>
      <w:rFonts w:ascii="Times New Roman" w:eastAsia="Times New Roman" w:hAnsi="Times New Roman" w:cs="Times New Roman"/>
      <w:b/>
    </w:rPr>
  </w:style>
  <w:style w:type="character" w:customStyle="1" w:styleId="WW8Num4z0">
    <w:name w:val="WW8Num4z0"/>
    <w:rsid w:val="00D12511"/>
    <w:rPr>
      <w:rFonts w:ascii="Symbol" w:hAnsi="Symbol"/>
    </w:rPr>
  </w:style>
  <w:style w:type="character" w:customStyle="1" w:styleId="WW8Num6z0">
    <w:name w:val="WW8Num6z0"/>
    <w:rsid w:val="00D12511"/>
    <w:rPr>
      <w:rFonts w:ascii="Symbol" w:hAnsi="Symbol"/>
      <w:color w:val="auto"/>
    </w:rPr>
  </w:style>
  <w:style w:type="character" w:customStyle="1" w:styleId="WW8Num7z0">
    <w:name w:val="WW8Num7z0"/>
    <w:rsid w:val="00D12511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12511"/>
    <w:rPr>
      <w:rFonts w:ascii="Symbol" w:hAnsi="Symbol"/>
    </w:rPr>
  </w:style>
  <w:style w:type="character" w:customStyle="1" w:styleId="WW8Num9z0">
    <w:name w:val="WW8Num9z0"/>
    <w:rsid w:val="00D12511"/>
    <w:rPr>
      <w:rFonts w:ascii="Courier New" w:hAnsi="Courier New"/>
    </w:rPr>
  </w:style>
  <w:style w:type="character" w:customStyle="1" w:styleId="WW8Num10z0">
    <w:name w:val="WW8Num10z0"/>
    <w:rsid w:val="00D12511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D12511"/>
  </w:style>
  <w:style w:type="character" w:customStyle="1" w:styleId="WW8Num1z1">
    <w:name w:val="WW8Num1z1"/>
    <w:rsid w:val="00D12511"/>
    <w:rPr>
      <w:rFonts w:ascii="Courier New" w:hAnsi="Courier New" w:cs="Courier New"/>
    </w:rPr>
  </w:style>
  <w:style w:type="character" w:customStyle="1" w:styleId="WW8Num1z2">
    <w:name w:val="WW8Num1z2"/>
    <w:rsid w:val="00D12511"/>
    <w:rPr>
      <w:rFonts w:ascii="Wingdings" w:hAnsi="Wingdings"/>
    </w:rPr>
  </w:style>
  <w:style w:type="character" w:customStyle="1" w:styleId="WW8Num1z3">
    <w:name w:val="WW8Num1z3"/>
    <w:rsid w:val="00D12511"/>
    <w:rPr>
      <w:rFonts w:ascii="Symbol" w:hAnsi="Symbol"/>
    </w:rPr>
  </w:style>
  <w:style w:type="character" w:customStyle="1" w:styleId="WW8Num3z1">
    <w:name w:val="WW8Num3z1"/>
    <w:rsid w:val="00D12511"/>
    <w:rPr>
      <w:rFonts w:ascii="Courier New" w:hAnsi="Courier New" w:cs="Courier New"/>
    </w:rPr>
  </w:style>
  <w:style w:type="character" w:customStyle="1" w:styleId="WW8Num3z2">
    <w:name w:val="WW8Num3z2"/>
    <w:rsid w:val="00D12511"/>
    <w:rPr>
      <w:rFonts w:ascii="Wingdings" w:hAnsi="Wingdings"/>
    </w:rPr>
  </w:style>
  <w:style w:type="character" w:customStyle="1" w:styleId="WW8Num3z3">
    <w:name w:val="WW8Num3z3"/>
    <w:rsid w:val="00D12511"/>
    <w:rPr>
      <w:rFonts w:ascii="Symbol" w:hAnsi="Symbol"/>
    </w:rPr>
  </w:style>
  <w:style w:type="character" w:customStyle="1" w:styleId="WW8Num4z1">
    <w:name w:val="WW8Num4z1"/>
    <w:rsid w:val="00D12511"/>
    <w:rPr>
      <w:rFonts w:ascii="Courier New" w:hAnsi="Courier New" w:cs="Courier New"/>
    </w:rPr>
  </w:style>
  <w:style w:type="character" w:customStyle="1" w:styleId="WW8Num4z2">
    <w:name w:val="WW8Num4z2"/>
    <w:rsid w:val="00D12511"/>
    <w:rPr>
      <w:rFonts w:ascii="Wingdings" w:hAnsi="Wingdings"/>
    </w:rPr>
  </w:style>
  <w:style w:type="character" w:customStyle="1" w:styleId="WW8Num5z0">
    <w:name w:val="WW8Num5z0"/>
    <w:rsid w:val="00D12511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D12511"/>
    <w:rPr>
      <w:rFonts w:ascii="Courier New" w:hAnsi="Courier New" w:cs="Courier New"/>
    </w:rPr>
  </w:style>
  <w:style w:type="character" w:customStyle="1" w:styleId="WW8Num5z2">
    <w:name w:val="WW8Num5z2"/>
    <w:rsid w:val="00D12511"/>
    <w:rPr>
      <w:rFonts w:ascii="Wingdings" w:hAnsi="Wingdings"/>
    </w:rPr>
  </w:style>
  <w:style w:type="character" w:customStyle="1" w:styleId="WW8Num5z3">
    <w:name w:val="WW8Num5z3"/>
    <w:rsid w:val="00D12511"/>
    <w:rPr>
      <w:rFonts w:ascii="Symbol" w:hAnsi="Symbol"/>
    </w:rPr>
  </w:style>
  <w:style w:type="character" w:customStyle="1" w:styleId="WW8Num6z1">
    <w:name w:val="WW8Num6z1"/>
    <w:rsid w:val="00D12511"/>
    <w:rPr>
      <w:rFonts w:ascii="Courier New" w:hAnsi="Courier New" w:cs="Courier New"/>
    </w:rPr>
  </w:style>
  <w:style w:type="character" w:customStyle="1" w:styleId="WW8Num6z2">
    <w:name w:val="WW8Num6z2"/>
    <w:rsid w:val="00D12511"/>
    <w:rPr>
      <w:rFonts w:ascii="Wingdings" w:hAnsi="Wingdings"/>
    </w:rPr>
  </w:style>
  <w:style w:type="character" w:customStyle="1" w:styleId="WW8Num6z3">
    <w:name w:val="WW8Num6z3"/>
    <w:rsid w:val="00D12511"/>
    <w:rPr>
      <w:rFonts w:ascii="Symbol" w:hAnsi="Symbol"/>
    </w:rPr>
  </w:style>
  <w:style w:type="character" w:customStyle="1" w:styleId="WW8Num7z1">
    <w:name w:val="WW8Num7z1"/>
    <w:rsid w:val="00D12511"/>
    <w:rPr>
      <w:rFonts w:ascii="Courier New" w:hAnsi="Courier New" w:cs="Courier New"/>
    </w:rPr>
  </w:style>
  <w:style w:type="character" w:customStyle="1" w:styleId="WW8Num7z2">
    <w:name w:val="WW8Num7z2"/>
    <w:rsid w:val="00D12511"/>
    <w:rPr>
      <w:rFonts w:ascii="Wingdings" w:hAnsi="Wingdings"/>
    </w:rPr>
  </w:style>
  <w:style w:type="character" w:customStyle="1" w:styleId="WW8Num7z3">
    <w:name w:val="WW8Num7z3"/>
    <w:rsid w:val="00D12511"/>
    <w:rPr>
      <w:rFonts w:ascii="Symbol" w:hAnsi="Symbol"/>
    </w:rPr>
  </w:style>
  <w:style w:type="character" w:customStyle="1" w:styleId="WW8Num8z1">
    <w:name w:val="WW8Num8z1"/>
    <w:rsid w:val="00D12511"/>
    <w:rPr>
      <w:rFonts w:ascii="Courier New" w:hAnsi="Courier New"/>
    </w:rPr>
  </w:style>
  <w:style w:type="character" w:customStyle="1" w:styleId="WW8Num8z2">
    <w:name w:val="WW8Num8z2"/>
    <w:rsid w:val="00D12511"/>
    <w:rPr>
      <w:rFonts w:ascii="Wingdings" w:hAnsi="Wingdings"/>
    </w:rPr>
  </w:style>
  <w:style w:type="character" w:customStyle="1" w:styleId="WW8Num9z1">
    <w:name w:val="WW8Num9z1"/>
    <w:rsid w:val="00D12511"/>
    <w:rPr>
      <w:rFonts w:ascii="Courier New" w:hAnsi="Courier New" w:cs="Courier New"/>
    </w:rPr>
  </w:style>
  <w:style w:type="character" w:customStyle="1" w:styleId="WW8Num9z2">
    <w:name w:val="WW8Num9z2"/>
    <w:rsid w:val="00D12511"/>
    <w:rPr>
      <w:rFonts w:ascii="Wingdings" w:hAnsi="Wingdings"/>
    </w:rPr>
  </w:style>
  <w:style w:type="character" w:customStyle="1" w:styleId="WW8Num9z3">
    <w:name w:val="WW8Num9z3"/>
    <w:rsid w:val="00D12511"/>
    <w:rPr>
      <w:rFonts w:ascii="Symbol" w:hAnsi="Symbol"/>
    </w:rPr>
  </w:style>
  <w:style w:type="character" w:customStyle="1" w:styleId="WW8Num10z1">
    <w:name w:val="WW8Num10z1"/>
    <w:rsid w:val="00D12511"/>
    <w:rPr>
      <w:rFonts w:ascii="Courier New" w:hAnsi="Courier New" w:cs="Courier New"/>
    </w:rPr>
  </w:style>
  <w:style w:type="character" w:customStyle="1" w:styleId="WW8Num10z2">
    <w:name w:val="WW8Num10z2"/>
    <w:rsid w:val="00D12511"/>
    <w:rPr>
      <w:rFonts w:ascii="Wingdings" w:hAnsi="Wingdings"/>
    </w:rPr>
  </w:style>
  <w:style w:type="character" w:customStyle="1" w:styleId="WW8Num10z3">
    <w:name w:val="WW8Num10z3"/>
    <w:rsid w:val="00D12511"/>
    <w:rPr>
      <w:rFonts w:ascii="Symbol" w:hAnsi="Symbol"/>
    </w:rPr>
  </w:style>
  <w:style w:type="character" w:customStyle="1" w:styleId="WW8Num11z0">
    <w:name w:val="WW8Num11z0"/>
    <w:rsid w:val="00D12511"/>
    <w:rPr>
      <w:rFonts w:ascii="Symbol" w:hAnsi="Symbol"/>
      <w:b/>
      <w:color w:val="auto"/>
    </w:rPr>
  </w:style>
  <w:style w:type="character" w:customStyle="1" w:styleId="WW8Num11z1">
    <w:name w:val="WW8Num11z1"/>
    <w:rsid w:val="00D12511"/>
    <w:rPr>
      <w:rFonts w:ascii="Times New Roman" w:eastAsia="Times New Roman" w:hAnsi="Times New Roman" w:cs="Times New Roman"/>
    </w:rPr>
  </w:style>
  <w:style w:type="character" w:customStyle="1" w:styleId="WW8Num11z2">
    <w:name w:val="WW8Num11z2"/>
    <w:rsid w:val="00D12511"/>
    <w:rPr>
      <w:rFonts w:ascii="Wingdings" w:hAnsi="Wingdings"/>
    </w:rPr>
  </w:style>
  <w:style w:type="character" w:customStyle="1" w:styleId="WW8Num11z3">
    <w:name w:val="WW8Num11z3"/>
    <w:rsid w:val="00D12511"/>
    <w:rPr>
      <w:rFonts w:ascii="Symbol" w:hAnsi="Symbol"/>
    </w:rPr>
  </w:style>
  <w:style w:type="character" w:customStyle="1" w:styleId="WW8Num11z4">
    <w:name w:val="WW8Num11z4"/>
    <w:rsid w:val="00D12511"/>
    <w:rPr>
      <w:rFonts w:ascii="Courier New" w:hAnsi="Courier New" w:cs="Courier New"/>
    </w:rPr>
  </w:style>
  <w:style w:type="character" w:customStyle="1" w:styleId="WW8Num13z0">
    <w:name w:val="WW8Num13z0"/>
    <w:rsid w:val="00D12511"/>
    <w:rPr>
      <w:rFonts w:ascii="Symbol" w:hAnsi="Symbol"/>
    </w:rPr>
  </w:style>
  <w:style w:type="character" w:customStyle="1" w:styleId="WW8Num13z1">
    <w:name w:val="WW8Num13z1"/>
    <w:rsid w:val="00D12511"/>
    <w:rPr>
      <w:rFonts w:ascii="Courier New" w:hAnsi="Courier New"/>
    </w:rPr>
  </w:style>
  <w:style w:type="character" w:customStyle="1" w:styleId="WW8Num13z2">
    <w:name w:val="WW8Num13z2"/>
    <w:rsid w:val="00D12511"/>
    <w:rPr>
      <w:rFonts w:ascii="Wingdings" w:hAnsi="Wingdings"/>
    </w:rPr>
  </w:style>
  <w:style w:type="character" w:customStyle="1" w:styleId="WW8Num14z0">
    <w:name w:val="WW8Num14z0"/>
    <w:rsid w:val="00D12511"/>
    <w:rPr>
      <w:rFonts w:ascii="Symbol" w:hAnsi="Symbol"/>
      <w:color w:val="auto"/>
    </w:rPr>
  </w:style>
  <w:style w:type="character" w:customStyle="1" w:styleId="WW8Num14z1">
    <w:name w:val="WW8Num14z1"/>
    <w:rsid w:val="00D12511"/>
    <w:rPr>
      <w:rFonts w:ascii="Courier New" w:hAnsi="Courier New" w:cs="Courier New"/>
    </w:rPr>
  </w:style>
  <w:style w:type="character" w:customStyle="1" w:styleId="WW8Num14z2">
    <w:name w:val="WW8Num14z2"/>
    <w:rsid w:val="00D12511"/>
    <w:rPr>
      <w:rFonts w:ascii="Wingdings" w:hAnsi="Wingdings"/>
    </w:rPr>
  </w:style>
  <w:style w:type="character" w:customStyle="1" w:styleId="WW8Num14z3">
    <w:name w:val="WW8Num14z3"/>
    <w:rsid w:val="00D12511"/>
    <w:rPr>
      <w:rFonts w:ascii="Symbol" w:hAnsi="Symbol"/>
    </w:rPr>
  </w:style>
  <w:style w:type="character" w:customStyle="1" w:styleId="WW8Num15z0">
    <w:name w:val="WW8Num15z0"/>
    <w:rsid w:val="00D12511"/>
    <w:rPr>
      <w:rFonts w:ascii="Symbol" w:hAnsi="Symbol"/>
    </w:rPr>
  </w:style>
  <w:style w:type="character" w:customStyle="1" w:styleId="WW8Num15z1">
    <w:name w:val="WW8Num15z1"/>
    <w:rsid w:val="00D12511"/>
    <w:rPr>
      <w:rFonts w:ascii="Courier New" w:hAnsi="Courier New" w:cs="Courier New"/>
    </w:rPr>
  </w:style>
  <w:style w:type="character" w:customStyle="1" w:styleId="WW8Num15z2">
    <w:name w:val="WW8Num15z2"/>
    <w:rsid w:val="00D12511"/>
    <w:rPr>
      <w:rFonts w:ascii="Wingdings" w:hAnsi="Wingdings"/>
    </w:rPr>
  </w:style>
  <w:style w:type="character" w:customStyle="1" w:styleId="WW8Num17z1">
    <w:name w:val="WW8Num17z1"/>
    <w:rsid w:val="00D12511"/>
    <w:rPr>
      <w:rFonts w:ascii="Symbol" w:hAnsi="Symbol"/>
    </w:rPr>
  </w:style>
  <w:style w:type="character" w:customStyle="1" w:styleId="WW8Num18z0">
    <w:name w:val="WW8Num18z0"/>
    <w:rsid w:val="00D12511"/>
    <w:rPr>
      <w:rFonts w:ascii="Symbol" w:hAnsi="Symbol"/>
    </w:rPr>
  </w:style>
  <w:style w:type="character" w:customStyle="1" w:styleId="WW8Num18z1">
    <w:name w:val="WW8Num18z1"/>
    <w:rsid w:val="00D12511"/>
    <w:rPr>
      <w:rFonts w:ascii="Courier New" w:hAnsi="Courier New" w:cs="Courier New"/>
    </w:rPr>
  </w:style>
  <w:style w:type="character" w:customStyle="1" w:styleId="WW8Num18z2">
    <w:name w:val="WW8Num18z2"/>
    <w:rsid w:val="00D12511"/>
    <w:rPr>
      <w:rFonts w:ascii="Wingdings" w:hAnsi="Wingdings"/>
    </w:rPr>
  </w:style>
  <w:style w:type="character" w:customStyle="1" w:styleId="WW8Num19z0">
    <w:name w:val="WW8Num19z0"/>
    <w:rsid w:val="00D12511"/>
    <w:rPr>
      <w:rFonts w:ascii="Symbol" w:hAnsi="Symbol"/>
    </w:rPr>
  </w:style>
  <w:style w:type="character" w:customStyle="1" w:styleId="WW8Num19z1">
    <w:name w:val="WW8Num19z1"/>
    <w:rsid w:val="00D12511"/>
    <w:rPr>
      <w:rFonts w:ascii="Courier New" w:hAnsi="Courier New" w:cs="Courier New"/>
    </w:rPr>
  </w:style>
  <w:style w:type="character" w:customStyle="1" w:styleId="WW8Num19z2">
    <w:name w:val="WW8Num19z2"/>
    <w:rsid w:val="00D12511"/>
    <w:rPr>
      <w:rFonts w:ascii="Wingdings" w:hAnsi="Wingdings"/>
    </w:rPr>
  </w:style>
  <w:style w:type="character" w:customStyle="1" w:styleId="WW8Num20z0">
    <w:name w:val="WW8Num20z0"/>
    <w:rsid w:val="00D12511"/>
    <w:rPr>
      <w:rFonts w:ascii="Symbol" w:hAnsi="Symbol"/>
    </w:rPr>
  </w:style>
  <w:style w:type="character" w:customStyle="1" w:styleId="WW8Num20z1">
    <w:name w:val="WW8Num20z1"/>
    <w:rsid w:val="00D12511"/>
    <w:rPr>
      <w:rFonts w:ascii="Courier New" w:hAnsi="Courier New"/>
    </w:rPr>
  </w:style>
  <w:style w:type="character" w:customStyle="1" w:styleId="WW8Num20z2">
    <w:name w:val="WW8Num20z2"/>
    <w:rsid w:val="00D12511"/>
    <w:rPr>
      <w:rFonts w:ascii="Wingdings" w:hAnsi="Wingdings"/>
    </w:rPr>
  </w:style>
  <w:style w:type="character" w:customStyle="1" w:styleId="WW8Num21z0">
    <w:name w:val="WW8Num21z0"/>
    <w:rsid w:val="00D12511"/>
    <w:rPr>
      <w:rFonts w:ascii="Symbol" w:hAnsi="Symbol"/>
      <w:color w:val="auto"/>
    </w:rPr>
  </w:style>
  <w:style w:type="character" w:customStyle="1" w:styleId="WW8Num21z1">
    <w:name w:val="WW8Num21z1"/>
    <w:rsid w:val="00D12511"/>
    <w:rPr>
      <w:rFonts w:ascii="Courier New" w:hAnsi="Courier New" w:cs="Courier New"/>
    </w:rPr>
  </w:style>
  <w:style w:type="character" w:customStyle="1" w:styleId="WW8Num21z2">
    <w:name w:val="WW8Num21z2"/>
    <w:rsid w:val="00D12511"/>
    <w:rPr>
      <w:rFonts w:ascii="Wingdings" w:hAnsi="Wingdings"/>
    </w:rPr>
  </w:style>
  <w:style w:type="character" w:customStyle="1" w:styleId="WW8Num21z3">
    <w:name w:val="WW8Num21z3"/>
    <w:rsid w:val="00D12511"/>
    <w:rPr>
      <w:rFonts w:ascii="Symbol" w:hAnsi="Symbol"/>
    </w:rPr>
  </w:style>
  <w:style w:type="character" w:customStyle="1" w:styleId="WW8Num22z0">
    <w:name w:val="WW8Num22z0"/>
    <w:rsid w:val="00D12511"/>
    <w:rPr>
      <w:rFonts w:ascii="Symbol" w:hAnsi="Symbol"/>
    </w:rPr>
  </w:style>
  <w:style w:type="character" w:customStyle="1" w:styleId="WW8Num22z1">
    <w:name w:val="WW8Num22z1"/>
    <w:rsid w:val="00D12511"/>
    <w:rPr>
      <w:rFonts w:ascii="Courier New" w:hAnsi="Courier New" w:cs="Courier New"/>
    </w:rPr>
  </w:style>
  <w:style w:type="character" w:customStyle="1" w:styleId="WW8Num22z2">
    <w:name w:val="WW8Num22z2"/>
    <w:rsid w:val="00D12511"/>
    <w:rPr>
      <w:rFonts w:ascii="Wingdings" w:hAnsi="Wingdings"/>
    </w:rPr>
  </w:style>
  <w:style w:type="character" w:customStyle="1" w:styleId="WW8Num23z0">
    <w:name w:val="WW8Num23z0"/>
    <w:rsid w:val="00D12511"/>
    <w:rPr>
      <w:rFonts w:ascii="Symbol" w:hAnsi="Symbol"/>
    </w:rPr>
  </w:style>
  <w:style w:type="character" w:customStyle="1" w:styleId="WW8Num23z1">
    <w:name w:val="WW8Num23z1"/>
    <w:rsid w:val="00D12511"/>
    <w:rPr>
      <w:rFonts w:ascii="Courier New" w:hAnsi="Courier New"/>
    </w:rPr>
  </w:style>
  <w:style w:type="character" w:customStyle="1" w:styleId="WW8Num23z2">
    <w:name w:val="WW8Num23z2"/>
    <w:rsid w:val="00D12511"/>
    <w:rPr>
      <w:rFonts w:ascii="Wingdings" w:hAnsi="Wingdings"/>
    </w:rPr>
  </w:style>
  <w:style w:type="character" w:customStyle="1" w:styleId="WW8Num25z0">
    <w:name w:val="WW8Num25z0"/>
    <w:rsid w:val="00D12511"/>
    <w:rPr>
      <w:rFonts w:ascii="Times New Roman" w:hAnsi="Times New Roman" w:cs="Times New Roman"/>
    </w:rPr>
  </w:style>
  <w:style w:type="character" w:customStyle="1" w:styleId="WW8Num25z1">
    <w:name w:val="WW8Num25z1"/>
    <w:rsid w:val="00D12511"/>
    <w:rPr>
      <w:rFonts w:ascii="Courier New" w:hAnsi="Courier New" w:cs="Courier New"/>
    </w:rPr>
  </w:style>
  <w:style w:type="character" w:customStyle="1" w:styleId="WW8Num25z2">
    <w:name w:val="WW8Num25z2"/>
    <w:rsid w:val="00D12511"/>
    <w:rPr>
      <w:rFonts w:ascii="Wingdings" w:hAnsi="Wingdings"/>
    </w:rPr>
  </w:style>
  <w:style w:type="character" w:customStyle="1" w:styleId="WW8Num25z3">
    <w:name w:val="WW8Num25z3"/>
    <w:rsid w:val="00D12511"/>
    <w:rPr>
      <w:rFonts w:ascii="Symbol" w:hAnsi="Symbol"/>
    </w:rPr>
  </w:style>
  <w:style w:type="character" w:customStyle="1" w:styleId="WW8Num26z0">
    <w:name w:val="WW8Num26z0"/>
    <w:rsid w:val="00D12511"/>
    <w:rPr>
      <w:rFonts w:ascii="Times New Roman" w:eastAsia="Times New Roman" w:hAnsi="Times New Roman" w:cs="Times New Roman"/>
    </w:rPr>
  </w:style>
  <w:style w:type="character" w:customStyle="1" w:styleId="WW8Num27z0">
    <w:name w:val="WW8Num27z0"/>
    <w:rsid w:val="00D12511"/>
    <w:rPr>
      <w:rFonts w:ascii="Symbol" w:hAnsi="Symbol"/>
    </w:rPr>
  </w:style>
  <w:style w:type="character" w:customStyle="1" w:styleId="WW8Num27z1">
    <w:name w:val="WW8Num27z1"/>
    <w:rsid w:val="00D12511"/>
    <w:rPr>
      <w:rFonts w:ascii="Courier New" w:hAnsi="Courier New" w:cs="Courier New"/>
    </w:rPr>
  </w:style>
  <w:style w:type="character" w:customStyle="1" w:styleId="WW8Num27z2">
    <w:name w:val="WW8Num27z2"/>
    <w:rsid w:val="00D12511"/>
    <w:rPr>
      <w:rFonts w:ascii="Wingdings" w:hAnsi="Wingdings"/>
    </w:rPr>
  </w:style>
  <w:style w:type="character" w:customStyle="1" w:styleId="WW8Num28z0">
    <w:name w:val="WW8Num28z0"/>
    <w:rsid w:val="00D12511"/>
    <w:rPr>
      <w:rFonts w:ascii="Symbol" w:hAnsi="Symbol"/>
    </w:rPr>
  </w:style>
  <w:style w:type="character" w:customStyle="1" w:styleId="WW8Num28z1">
    <w:name w:val="WW8Num28z1"/>
    <w:rsid w:val="00D12511"/>
    <w:rPr>
      <w:rFonts w:ascii="Courier New" w:hAnsi="Courier New" w:cs="Courier New"/>
    </w:rPr>
  </w:style>
  <w:style w:type="character" w:customStyle="1" w:styleId="WW8Num28z2">
    <w:name w:val="WW8Num28z2"/>
    <w:rsid w:val="00D12511"/>
    <w:rPr>
      <w:rFonts w:ascii="Wingdings" w:hAnsi="Wingdings"/>
    </w:rPr>
  </w:style>
  <w:style w:type="character" w:customStyle="1" w:styleId="WW8Num29z0">
    <w:name w:val="WW8Num29z0"/>
    <w:rsid w:val="00D12511"/>
    <w:rPr>
      <w:rFonts w:ascii="Times New Roman" w:eastAsia="Times New Roman" w:hAnsi="Times New Roman" w:cs="Times New Roman"/>
      <w:b/>
    </w:rPr>
  </w:style>
  <w:style w:type="character" w:customStyle="1" w:styleId="WW8Num29z1">
    <w:name w:val="WW8Num29z1"/>
    <w:rsid w:val="00D12511"/>
    <w:rPr>
      <w:rFonts w:ascii="Courier New" w:hAnsi="Courier New" w:cs="Courier New"/>
    </w:rPr>
  </w:style>
  <w:style w:type="character" w:customStyle="1" w:styleId="WW8Num29z2">
    <w:name w:val="WW8Num29z2"/>
    <w:rsid w:val="00D12511"/>
    <w:rPr>
      <w:rFonts w:ascii="Wingdings" w:hAnsi="Wingdings"/>
    </w:rPr>
  </w:style>
  <w:style w:type="character" w:customStyle="1" w:styleId="WW8Num29z3">
    <w:name w:val="WW8Num29z3"/>
    <w:rsid w:val="00D12511"/>
    <w:rPr>
      <w:rFonts w:ascii="Symbol" w:hAnsi="Symbol"/>
    </w:rPr>
  </w:style>
  <w:style w:type="character" w:customStyle="1" w:styleId="WW8Num30z0">
    <w:name w:val="WW8Num30z0"/>
    <w:rsid w:val="00D12511"/>
    <w:rPr>
      <w:rFonts w:ascii="Symbol" w:hAnsi="Symbol"/>
    </w:rPr>
  </w:style>
  <w:style w:type="character" w:customStyle="1" w:styleId="WW8Num30z1">
    <w:name w:val="WW8Num30z1"/>
    <w:rsid w:val="00D12511"/>
    <w:rPr>
      <w:rFonts w:ascii="Courier New" w:hAnsi="Courier New" w:cs="Courier New"/>
    </w:rPr>
  </w:style>
  <w:style w:type="character" w:customStyle="1" w:styleId="WW8Num30z2">
    <w:name w:val="WW8Num30z2"/>
    <w:rsid w:val="00D12511"/>
    <w:rPr>
      <w:rFonts w:ascii="Wingdings" w:hAnsi="Wingdings"/>
    </w:rPr>
  </w:style>
  <w:style w:type="character" w:customStyle="1" w:styleId="WW8Num31z0">
    <w:name w:val="WW8Num31z0"/>
    <w:rsid w:val="00D12511"/>
    <w:rPr>
      <w:rFonts w:ascii="Courier New" w:hAnsi="Courier New"/>
    </w:rPr>
  </w:style>
  <w:style w:type="character" w:customStyle="1" w:styleId="WW8Num31z1">
    <w:name w:val="WW8Num31z1"/>
    <w:rsid w:val="00D12511"/>
    <w:rPr>
      <w:rFonts w:ascii="Courier New" w:hAnsi="Courier New" w:cs="Courier New"/>
    </w:rPr>
  </w:style>
  <w:style w:type="character" w:customStyle="1" w:styleId="WW8Num31z2">
    <w:name w:val="WW8Num31z2"/>
    <w:rsid w:val="00D12511"/>
    <w:rPr>
      <w:rFonts w:ascii="Wingdings" w:hAnsi="Wingdings"/>
    </w:rPr>
  </w:style>
  <w:style w:type="character" w:customStyle="1" w:styleId="WW8Num31z3">
    <w:name w:val="WW8Num31z3"/>
    <w:rsid w:val="00D12511"/>
    <w:rPr>
      <w:rFonts w:ascii="Symbol" w:hAnsi="Symbol"/>
    </w:rPr>
  </w:style>
  <w:style w:type="character" w:customStyle="1" w:styleId="WW8Num32z0">
    <w:name w:val="WW8Num32z0"/>
    <w:rsid w:val="00D12511"/>
    <w:rPr>
      <w:rFonts w:ascii="Times New Roman" w:eastAsia="Times New Roman" w:hAnsi="Times New Roman" w:cs="Times New Roman"/>
      <w:b/>
    </w:rPr>
  </w:style>
  <w:style w:type="character" w:customStyle="1" w:styleId="WW8Num32z1">
    <w:name w:val="WW8Num32z1"/>
    <w:rsid w:val="00D12511"/>
    <w:rPr>
      <w:rFonts w:ascii="Courier New" w:hAnsi="Courier New" w:cs="Courier New"/>
    </w:rPr>
  </w:style>
  <w:style w:type="character" w:customStyle="1" w:styleId="WW8Num32z2">
    <w:name w:val="WW8Num32z2"/>
    <w:rsid w:val="00D12511"/>
    <w:rPr>
      <w:rFonts w:ascii="Wingdings" w:hAnsi="Wingdings"/>
    </w:rPr>
  </w:style>
  <w:style w:type="character" w:customStyle="1" w:styleId="WW8Num32z3">
    <w:name w:val="WW8Num32z3"/>
    <w:rsid w:val="00D12511"/>
    <w:rPr>
      <w:rFonts w:ascii="Symbol" w:hAnsi="Symbol"/>
    </w:rPr>
  </w:style>
  <w:style w:type="character" w:customStyle="1" w:styleId="Carpredefinitoparagrafo1">
    <w:name w:val="Car. predefinito paragrafo1"/>
    <w:rsid w:val="00D12511"/>
  </w:style>
  <w:style w:type="character" w:customStyle="1" w:styleId="Corpodeltesto2Carattere">
    <w:name w:val="Corpo del testo 2 Carattere"/>
    <w:rsid w:val="00D12511"/>
    <w:rPr>
      <w:color w:val="FF0000"/>
      <w:sz w:val="24"/>
      <w:szCs w:val="24"/>
    </w:rPr>
  </w:style>
  <w:style w:type="paragraph" w:customStyle="1" w:styleId="Intestazione1">
    <w:name w:val="Intestazione1"/>
    <w:basedOn w:val="Normale"/>
    <w:next w:val="Corpotesto"/>
    <w:rsid w:val="00D12511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Corpotesto">
    <w:name w:val="Body Text"/>
    <w:basedOn w:val="Normale"/>
    <w:link w:val="CorpotestoCaratter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D125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Elenco">
    <w:name w:val="List"/>
    <w:basedOn w:val="Corpotesto"/>
    <w:rsid w:val="00D12511"/>
    <w:rPr>
      <w:rFonts w:cs="Tahoma"/>
    </w:rPr>
  </w:style>
  <w:style w:type="paragraph" w:customStyle="1" w:styleId="Didascalia1">
    <w:name w:val="Didascalia1"/>
    <w:basedOn w:val="Normale"/>
    <w:rsid w:val="00D1251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e"/>
    <w:rsid w:val="00D12511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Corpodeltesto21">
    <w:name w:val="Corpo del testo 2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D1251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ar-SA"/>
    </w:rPr>
  </w:style>
  <w:style w:type="paragraph" w:styleId="Rientrocorpodeltesto">
    <w:name w:val="Body Text Indent"/>
    <w:basedOn w:val="Normale"/>
    <w:link w:val="RientrocorpodeltestoCarattere"/>
    <w:rsid w:val="00D12511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D12511"/>
    <w:rPr>
      <w:rFonts w:ascii="Times New Roman" w:eastAsia="Times New Roman" w:hAnsi="Times New Roman" w:cs="Times New Roman"/>
      <w:b/>
      <w:color w:val="00FF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D125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llegamentoInternet">
    <w:name w:val="Collegamento Internet"/>
    <w:uiPriority w:val="99"/>
    <w:semiHidden/>
    <w:unhideWhenUsed/>
    <w:rsid w:val="00D12511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D12511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D12511"/>
    <w:rPr>
      <w:color w:val="605E5C"/>
      <w:shd w:val="clear" w:color="auto" w:fill="E1DFDD"/>
    </w:rPr>
  </w:style>
  <w:style w:type="character" w:styleId="Numeropagina">
    <w:name w:val="page number"/>
    <w:basedOn w:val="Carpredefinitoparagrafo"/>
    <w:uiPriority w:val="99"/>
    <w:unhideWhenUsed/>
    <w:rsid w:val="00D12511"/>
  </w:style>
  <w:style w:type="character" w:styleId="Enfasigrassetto">
    <w:name w:val="Strong"/>
    <w:qFormat/>
    <w:rsid w:val="00264DCF"/>
    <w:rPr>
      <w:b/>
      <w:bCs/>
    </w:rPr>
  </w:style>
  <w:style w:type="character" w:styleId="Enfasicorsivo">
    <w:name w:val="Emphasis"/>
    <w:qFormat/>
    <w:rsid w:val="00264DC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4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81A7D-055D-4E08-B529-CDCEA007E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36</cp:revision>
  <cp:lastPrinted>2019-09-07T08:22:00Z</cp:lastPrinted>
  <dcterms:created xsi:type="dcterms:W3CDTF">2019-09-06T10:19:00Z</dcterms:created>
  <dcterms:modified xsi:type="dcterms:W3CDTF">2024-11-18T12:21:00Z</dcterms:modified>
</cp:coreProperties>
</file>