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72A6659" w14:textId="77777777" w:rsidR="00B07EB7" w:rsidRDefault="00B07EB7" w:rsidP="00153A9C">
      <w:pPr>
        <w:widowControl w:val="0"/>
        <w:tabs>
          <w:tab w:val="right" w:leader="dot" w:pos="9639"/>
        </w:tabs>
        <w:autoSpaceDE w:val="0"/>
        <w:spacing w:line="276" w:lineRule="auto"/>
        <w:jc w:val="both"/>
        <w:rPr>
          <w:rFonts w:ascii="Verdana" w:hAnsi="Verdana" w:cs="Times New Roman"/>
          <w:b/>
          <w:bCs/>
          <w:kern w:val="2"/>
          <w:sz w:val="24"/>
          <w:szCs w:val="24"/>
          <w:lang w:eastAsia="en-US"/>
        </w:rPr>
      </w:pPr>
    </w:p>
    <w:p w14:paraId="237D4D8C" w14:textId="77777777" w:rsidR="00153A9C" w:rsidRPr="000816A9" w:rsidRDefault="00567082" w:rsidP="000816A9">
      <w:pPr>
        <w:widowControl w:val="0"/>
        <w:tabs>
          <w:tab w:val="right" w:leader="dot" w:pos="9639"/>
        </w:tabs>
        <w:autoSpaceDE w:val="0"/>
        <w:spacing w:after="0" w:line="360" w:lineRule="auto"/>
        <w:jc w:val="center"/>
        <w:rPr>
          <w:rFonts w:ascii="Verdana" w:eastAsia="Times New Roman" w:hAnsi="Verdana" w:cs="Times New Roman"/>
          <w:bCs/>
          <w:i/>
          <w:iCs/>
          <w:spacing w:val="1"/>
          <w:sz w:val="18"/>
          <w:szCs w:val="18"/>
        </w:rPr>
      </w:pPr>
      <w:r w:rsidRPr="000816A9">
        <w:rPr>
          <w:rFonts w:ascii="Verdana" w:hAnsi="Verdana" w:cs="Times New Roman"/>
          <w:b/>
          <w:bCs/>
          <w:kern w:val="2"/>
          <w:sz w:val="18"/>
          <w:szCs w:val="18"/>
          <w:lang w:eastAsia="en-US"/>
        </w:rPr>
        <w:t>MODELLO RICHIESTA DI ACCESSO CIVICO</w:t>
      </w:r>
    </w:p>
    <w:p w14:paraId="0D874281" w14:textId="77777777" w:rsidR="001C5BF7" w:rsidRPr="000816A9" w:rsidRDefault="001C5BF7" w:rsidP="000816A9">
      <w:pPr>
        <w:widowControl w:val="0"/>
        <w:tabs>
          <w:tab w:val="left" w:pos="0"/>
        </w:tabs>
        <w:spacing w:line="360" w:lineRule="auto"/>
        <w:jc w:val="center"/>
        <w:rPr>
          <w:rFonts w:ascii="Verdana" w:eastAsia="Times New Roman" w:hAnsi="Verdana" w:cs="Times New Roman"/>
          <w:spacing w:val="1"/>
          <w:kern w:val="2"/>
          <w:sz w:val="18"/>
          <w:szCs w:val="18"/>
        </w:rPr>
      </w:pPr>
      <w:r w:rsidRPr="000816A9">
        <w:rPr>
          <w:rFonts w:ascii="Verdana" w:hAnsi="Verdana"/>
          <w:spacing w:val="1"/>
          <w:kern w:val="2"/>
          <w:sz w:val="18"/>
          <w:szCs w:val="18"/>
        </w:rPr>
        <w:t>(</w:t>
      </w:r>
      <w:r w:rsidRPr="000816A9">
        <w:rPr>
          <w:rFonts w:ascii="Verdana" w:hAnsi="Verdana"/>
          <w:i/>
          <w:spacing w:val="1"/>
          <w:kern w:val="2"/>
          <w:sz w:val="18"/>
          <w:szCs w:val="18"/>
        </w:rPr>
        <w:t>ai sensi dell’art. 5, co. 1 del d.lgs. 14 marzo 2013, n. 33</w:t>
      </w:r>
      <w:r w:rsidRPr="000816A9">
        <w:rPr>
          <w:rFonts w:ascii="Verdana" w:hAnsi="Verdana"/>
          <w:spacing w:val="1"/>
          <w:kern w:val="2"/>
          <w:sz w:val="18"/>
          <w:szCs w:val="18"/>
        </w:rPr>
        <w:t>)</w:t>
      </w:r>
    </w:p>
    <w:p w14:paraId="5DAB6C7B" w14:textId="77777777" w:rsidR="00977EBE" w:rsidRPr="000816A9" w:rsidRDefault="00977EBE" w:rsidP="000816A9">
      <w:pPr>
        <w:widowControl w:val="0"/>
        <w:autoSpaceDE w:val="0"/>
        <w:spacing w:after="0" w:line="360" w:lineRule="auto"/>
        <w:ind w:right="282"/>
        <w:jc w:val="both"/>
        <w:rPr>
          <w:rFonts w:ascii="Verdana" w:eastAsia="Times New Roman" w:hAnsi="Verdana" w:cs="Times New Roman"/>
          <w:spacing w:val="-1"/>
          <w:sz w:val="18"/>
          <w:szCs w:val="18"/>
        </w:rPr>
      </w:pPr>
    </w:p>
    <w:p w14:paraId="7AEE51B8" w14:textId="7D789168" w:rsidR="00EE2F17" w:rsidRPr="000816A9" w:rsidRDefault="00B81314" w:rsidP="000816A9">
      <w:pPr>
        <w:widowControl w:val="0"/>
        <w:autoSpaceDE w:val="0"/>
        <w:spacing w:after="0" w:line="360" w:lineRule="auto"/>
        <w:ind w:left="5103" w:right="282"/>
        <w:jc w:val="both"/>
        <w:rPr>
          <w:rFonts w:ascii="Verdana" w:eastAsia="Times New Roman" w:hAnsi="Verdana" w:cs="Times New Roman"/>
          <w:sz w:val="18"/>
          <w:szCs w:val="18"/>
        </w:rPr>
      </w:pPr>
      <w:r w:rsidRPr="000816A9">
        <w:rPr>
          <w:rFonts w:ascii="Verdana" w:eastAsia="Times New Roman" w:hAnsi="Verdana" w:cs="Times New Roman"/>
          <w:spacing w:val="-1"/>
          <w:sz w:val="18"/>
          <w:szCs w:val="18"/>
        </w:rPr>
        <w:t>Al</w:t>
      </w:r>
      <w:r w:rsidR="2D5B4C75" w:rsidRPr="000816A9">
        <w:rPr>
          <w:rFonts w:ascii="Verdana" w:eastAsia="Times New Roman" w:hAnsi="Verdana" w:cs="Times New Roman"/>
          <w:spacing w:val="-1"/>
          <w:sz w:val="18"/>
          <w:szCs w:val="18"/>
        </w:rPr>
        <w:t xml:space="preserve"> Dirigente scolastico</w:t>
      </w:r>
    </w:p>
    <w:p w14:paraId="539FEF45" w14:textId="39476465" w:rsidR="00EE2F17" w:rsidRPr="000816A9" w:rsidRDefault="00EE2F17" w:rsidP="000816A9">
      <w:pPr>
        <w:widowControl w:val="0"/>
        <w:autoSpaceDE w:val="0"/>
        <w:spacing w:after="0" w:line="360" w:lineRule="auto"/>
        <w:ind w:left="5103" w:right="282"/>
        <w:jc w:val="both"/>
        <w:rPr>
          <w:rFonts w:ascii="Verdana" w:eastAsia="Times New Roman" w:hAnsi="Verdana" w:cs="Times New Roman"/>
          <w:sz w:val="18"/>
          <w:szCs w:val="18"/>
        </w:rPr>
      </w:pPr>
    </w:p>
    <w:p w14:paraId="707E8F7A" w14:textId="07BE8E11" w:rsidR="00EE2F17" w:rsidRPr="000816A9" w:rsidRDefault="2D5B4C75" w:rsidP="000816A9">
      <w:pPr>
        <w:widowControl w:val="0"/>
        <w:autoSpaceDE w:val="0"/>
        <w:spacing w:after="0" w:line="360" w:lineRule="auto"/>
        <w:ind w:left="5103" w:right="282"/>
        <w:jc w:val="both"/>
        <w:rPr>
          <w:rFonts w:ascii="Verdana" w:eastAsia="Times New Roman" w:hAnsi="Verdana" w:cs="Times New Roman"/>
          <w:sz w:val="18"/>
          <w:szCs w:val="18"/>
        </w:rPr>
      </w:pPr>
      <w:r w:rsidRPr="000816A9">
        <w:rPr>
          <w:rFonts w:ascii="Verdana" w:eastAsia="Times New Roman" w:hAnsi="Verdana" w:cs="Times New Roman"/>
          <w:spacing w:val="11"/>
          <w:sz w:val="18"/>
          <w:szCs w:val="18"/>
        </w:rPr>
        <w:t>___________________________</w:t>
      </w:r>
    </w:p>
    <w:p w14:paraId="6BDCD854" w14:textId="0800CFD1" w:rsidR="00EE2F17" w:rsidRPr="000816A9" w:rsidRDefault="00EE2F17" w:rsidP="000816A9">
      <w:pPr>
        <w:widowControl w:val="0"/>
        <w:autoSpaceDE w:val="0"/>
        <w:spacing w:after="0" w:line="360" w:lineRule="auto"/>
        <w:ind w:left="5103" w:right="282"/>
        <w:jc w:val="both"/>
        <w:rPr>
          <w:rFonts w:ascii="Verdana" w:eastAsia="Times New Roman" w:hAnsi="Verdana" w:cs="Times New Roman"/>
          <w:sz w:val="18"/>
          <w:szCs w:val="18"/>
        </w:rPr>
      </w:pPr>
    </w:p>
    <w:p w14:paraId="39AB6C68" w14:textId="77777777" w:rsidR="00EE2F17" w:rsidRPr="000816A9" w:rsidRDefault="2D5B4C75" w:rsidP="000816A9">
      <w:pPr>
        <w:widowControl w:val="0"/>
        <w:autoSpaceDE w:val="0"/>
        <w:spacing w:after="0" w:line="360" w:lineRule="auto"/>
        <w:ind w:left="5103" w:right="282"/>
        <w:jc w:val="both"/>
        <w:rPr>
          <w:rFonts w:ascii="Verdana" w:eastAsia="Times New Roman" w:hAnsi="Verdana" w:cs="Times New Roman"/>
          <w:sz w:val="18"/>
          <w:szCs w:val="18"/>
        </w:rPr>
      </w:pPr>
      <w:r w:rsidRPr="000816A9">
        <w:rPr>
          <w:rFonts w:ascii="Verdana" w:eastAsia="Times New Roman" w:hAnsi="Verdana" w:cs="Times New Roman"/>
          <w:spacing w:val="11"/>
          <w:sz w:val="18"/>
          <w:szCs w:val="18"/>
        </w:rPr>
        <w:t>___________________________</w:t>
      </w:r>
    </w:p>
    <w:p w14:paraId="0F169C9B" w14:textId="39208D73" w:rsidR="00EE2F17" w:rsidRPr="000816A9" w:rsidRDefault="00EE2F17" w:rsidP="000816A9">
      <w:pPr>
        <w:widowControl w:val="0"/>
        <w:autoSpaceDE w:val="0"/>
        <w:spacing w:after="0" w:line="360" w:lineRule="auto"/>
        <w:ind w:left="5103" w:right="282"/>
        <w:jc w:val="both"/>
        <w:rPr>
          <w:rFonts w:ascii="Verdana" w:eastAsia="Times New Roman" w:hAnsi="Verdana" w:cs="Times New Roman"/>
          <w:sz w:val="18"/>
          <w:szCs w:val="18"/>
        </w:rPr>
      </w:pPr>
    </w:p>
    <w:p w14:paraId="3F7A0CBF" w14:textId="1394D070" w:rsidR="00EE2F17" w:rsidRPr="000816A9" w:rsidRDefault="2D5B4C75" w:rsidP="000816A9">
      <w:pPr>
        <w:widowControl w:val="0"/>
        <w:autoSpaceDE w:val="0"/>
        <w:spacing w:after="0" w:line="360" w:lineRule="auto"/>
        <w:ind w:left="5103" w:right="282"/>
        <w:jc w:val="both"/>
        <w:rPr>
          <w:rFonts w:ascii="Verdana" w:eastAsia="Times New Roman" w:hAnsi="Verdana" w:cs="Times New Roman"/>
          <w:sz w:val="18"/>
          <w:szCs w:val="18"/>
        </w:rPr>
      </w:pPr>
      <w:r w:rsidRPr="000816A9">
        <w:rPr>
          <w:rFonts w:ascii="Verdana" w:eastAsia="Times New Roman" w:hAnsi="Verdana" w:cs="Times New Roman"/>
          <w:sz w:val="18"/>
          <w:szCs w:val="18"/>
        </w:rPr>
        <w:t>___________________________</w:t>
      </w:r>
    </w:p>
    <w:p w14:paraId="564153FF" w14:textId="743BDC3A" w:rsidR="09DD0335" w:rsidRPr="000816A9" w:rsidRDefault="09DD0335" w:rsidP="000816A9">
      <w:pPr>
        <w:widowControl w:val="0"/>
        <w:spacing w:after="0" w:line="360" w:lineRule="auto"/>
        <w:ind w:right="463"/>
        <w:jc w:val="both"/>
        <w:rPr>
          <w:rFonts w:ascii="Verdana" w:eastAsia="Times New Roman" w:hAnsi="Verdana" w:cs="Times New Roman"/>
          <w:b/>
          <w:bCs/>
          <w:sz w:val="18"/>
          <w:szCs w:val="18"/>
        </w:rPr>
      </w:pPr>
    </w:p>
    <w:p w14:paraId="29D6B04F" w14:textId="77777777" w:rsidR="001D7050" w:rsidRPr="000816A9" w:rsidRDefault="00417CE8" w:rsidP="000816A9">
      <w:pPr>
        <w:widowControl w:val="0"/>
        <w:autoSpaceDE w:val="0"/>
        <w:spacing w:after="0" w:line="360" w:lineRule="auto"/>
        <w:ind w:left="4820" w:right="463"/>
        <w:jc w:val="both"/>
        <w:rPr>
          <w:rFonts w:ascii="Verdana" w:eastAsia="Times New Roman" w:hAnsi="Verdana" w:cs="Times New Roman"/>
          <w:sz w:val="18"/>
          <w:szCs w:val="18"/>
        </w:rPr>
      </w:pPr>
      <w:r w:rsidRPr="000816A9">
        <w:rPr>
          <w:rFonts w:ascii="Verdana" w:eastAsia="Times New Roman" w:hAnsi="Verdana" w:cs="Times New Roman"/>
          <w:b/>
          <w:bCs/>
          <w:spacing w:val="-1"/>
          <w:sz w:val="18"/>
          <w:szCs w:val="18"/>
        </w:rPr>
        <w:t xml:space="preserve"> </w:t>
      </w:r>
      <w:r w:rsidRPr="000816A9">
        <w:rPr>
          <w:rFonts w:ascii="Verdana" w:eastAsia="Times New Roman" w:hAnsi="Verdana" w:cs="Times New Roman"/>
          <w:sz w:val="18"/>
          <w:szCs w:val="18"/>
        </w:rPr>
        <w:tab/>
      </w:r>
      <w:r w:rsidRPr="000816A9">
        <w:rPr>
          <w:rFonts w:ascii="Verdana" w:eastAsia="Times New Roman" w:hAnsi="Verdana" w:cs="Times New Roman"/>
          <w:sz w:val="18"/>
          <w:szCs w:val="18"/>
        </w:rPr>
        <w:tab/>
      </w:r>
      <w:r w:rsidRPr="000816A9">
        <w:rPr>
          <w:rFonts w:ascii="Verdana" w:eastAsia="Times New Roman" w:hAnsi="Verdana" w:cs="Times New Roman"/>
          <w:sz w:val="18"/>
          <w:szCs w:val="18"/>
        </w:rPr>
        <w:tab/>
      </w:r>
    </w:p>
    <w:p w14:paraId="69F22F0A" w14:textId="77777777" w:rsidR="008C29DB" w:rsidRPr="000816A9" w:rsidRDefault="008C0937"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I</w:t>
      </w:r>
      <w:r w:rsidR="00417CE8" w:rsidRPr="000816A9">
        <w:rPr>
          <w:rFonts w:ascii="Verdana" w:eastAsia="Times New Roman" w:hAnsi="Verdana" w:cs="Times New Roman"/>
          <w:sz w:val="18"/>
          <w:szCs w:val="18"/>
        </w:rPr>
        <w:t>l</w:t>
      </w:r>
      <w:r w:rsidR="00B81314" w:rsidRPr="000816A9">
        <w:rPr>
          <w:rFonts w:ascii="Verdana" w:eastAsia="Times New Roman" w:hAnsi="Verdana" w:cs="Times New Roman"/>
          <w:sz w:val="18"/>
          <w:szCs w:val="18"/>
        </w:rPr>
        <w:t>/La</w:t>
      </w:r>
      <w:r w:rsidR="00417CE8" w:rsidRPr="000816A9">
        <w:rPr>
          <w:rFonts w:ascii="Verdana" w:eastAsia="Times New Roman" w:hAnsi="Verdana" w:cs="Times New Roman"/>
          <w:spacing w:val="2"/>
          <w:sz w:val="18"/>
          <w:szCs w:val="18"/>
        </w:rPr>
        <w:t xml:space="preserve"> </w:t>
      </w:r>
      <w:r w:rsidR="00417CE8" w:rsidRPr="000816A9">
        <w:rPr>
          <w:rFonts w:ascii="Verdana" w:eastAsia="Times New Roman" w:hAnsi="Verdana" w:cs="Times New Roman"/>
          <w:spacing w:val="-2"/>
          <w:sz w:val="18"/>
          <w:szCs w:val="18"/>
        </w:rPr>
        <w:t>s</w:t>
      </w:r>
      <w:r w:rsidR="00417CE8" w:rsidRPr="000816A9">
        <w:rPr>
          <w:rFonts w:ascii="Verdana" w:eastAsia="Times New Roman" w:hAnsi="Verdana" w:cs="Times New Roman"/>
          <w:spacing w:val="1"/>
          <w:sz w:val="18"/>
          <w:szCs w:val="18"/>
        </w:rPr>
        <w:t>ottos</w:t>
      </w:r>
      <w:r w:rsidR="00417CE8" w:rsidRPr="000816A9">
        <w:rPr>
          <w:rFonts w:ascii="Verdana" w:eastAsia="Times New Roman" w:hAnsi="Verdana" w:cs="Times New Roman"/>
          <w:spacing w:val="-2"/>
          <w:sz w:val="18"/>
          <w:szCs w:val="18"/>
        </w:rPr>
        <w:t>c</w:t>
      </w:r>
      <w:r w:rsidR="00417CE8" w:rsidRPr="000816A9">
        <w:rPr>
          <w:rFonts w:ascii="Verdana" w:eastAsia="Times New Roman" w:hAnsi="Verdana" w:cs="Times New Roman"/>
          <w:sz w:val="18"/>
          <w:szCs w:val="18"/>
        </w:rPr>
        <w:t>r</w:t>
      </w:r>
      <w:r w:rsidR="00417CE8" w:rsidRPr="000816A9">
        <w:rPr>
          <w:rFonts w:ascii="Verdana" w:eastAsia="Times New Roman" w:hAnsi="Verdana" w:cs="Times New Roman"/>
          <w:spacing w:val="-1"/>
          <w:sz w:val="18"/>
          <w:szCs w:val="18"/>
        </w:rPr>
        <w:t>i</w:t>
      </w:r>
      <w:r w:rsidR="00417CE8" w:rsidRPr="000816A9">
        <w:rPr>
          <w:rFonts w:ascii="Verdana" w:eastAsia="Times New Roman" w:hAnsi="Verdana" w:cs="Times New Roman"/>
          <w:spacing w:val="1"/>
          <w:sz w:val="18"/>
          <w:szCs w:val="18"/>
        </w:rPr>
        <w:t>tt</w:t>
      </w:r>
      <w:r w:rsidR="00B81314" w:rsidRPr="000816A9">
        <w:rPr>
          <w:rFonts w:ascii="Verdana" w:eastAsia="Times New Roman" w:hAnsi="Verdana" w:cs="Times New Roman"/>
          <w:spacing w:val="1"/>
          <w:sz w:val="18"/>
          <w:szCs w:val="18"/>
        </w:rPr>
        <w:t>o</w:t>
      </w:r>
      <w:r w:rsidR="00417CE8" w:rsidRPr="000816A9">
        <w:rPr>
          <w:rFonts w:ascii="Verdana" w:eastAsia="Times New Roman" w:hAnsi="Verdana" w:cs="Times New Roman"/>
          <w:spacing w:val="-2"/>
          <w:sz w:val="18"/>
          <w:szCs w:val="18"/>
        </w:rPr>
        <w:t>/</w:t>
      </w:r>
      <w:r w:rsidR="00B81314" w:rsidRPr="000816A9">
        <w:rPr>
          <w:rFonts w:ascii="Verdana" w:eastAsia="Times New Roman" w:hAnsi="Verdana" w:cs="Times New Roman"/>
          <w:sz w:val="18"/>
          <w:szCs w:val="18"/>
        </w:rPr>
        <w:t>a</w:t>
      </w:r>
      <w:r w:rsidR="00153A9C" w:rsidRPr="000816A9">
        <w:rPr>
          <w:rFonts w:ascii="Verdana" w:eastAsia="Times New Roman" w:hAnsi="Verdana" w:cs="Times New Roman"/>
          <w:sz w:val="18"/>
          <w:szCs w:val="18"/>
        </w:rPr>
        <w:t>:</w:t>
      </w:r>
    </w:p>
    <w:p w14:paraId="19E5D70F" w14:textId="66963909" w:rsidR="00417CE8" w:rsidRPr="000816A9" w:rsidRDefault="008D44D3" w:rsidP="000816A9">
      <w:pPr>
        <w:pStyle w:val="Default"/>
        <w:spacing w:before="120" w:after="120" w:line="360" w:lineRule="auto"/>
        <w:jc w:val="both"/>
        <w:rPr>
          <w:rFonts w:ascii="Verdana" w:eastAsia="Times New Roman" w:hAnsi="Verdana" w:cs="Times New Roman"/>
          <w:sz w:val="18"/>
          <w:szCs w:val="18"/>
        </w:rPr>
      </w:pPr>
      <w:r w:rsidRPr="000816A9">
        <w:rPr>
          <w:rFonts w:ascii="Verdana" w:hAnsi="Verdana" w:cs="Times New Roman"/>
          <w:sz w:val="18"/>
          <w:szCs w:val="18"/>
        </w:rPr>
        <w:t>Nome</w:t>
      </w:r>
      <w:r w:rsidR="001D7050" w:rsidRPr="000816A9">
        <w:rPr>
          <w:rFonts w:ascii="Verdana" w:hAnsi="Verdana" w:cs="Times New Roman"/>
          <w:sz w:val="18"/>
          <w:szCs w:val="18"/>
        </w:rPr>
        <w:t>*</w:t>
      </w:r>
      <w:r w:rsidR="008C29DB" w:rsidRPr="000816A9">
        <w:rPr>
          <w:rFonts w:ascii="Verdana" w:hAnsi="Verdana" w:cs="Times New Roman"/>
          <w:sz w:val="18"/>
          <w:szCs w:val="18"/>
        </w:rPr>
        <w:t xml:space="preserve"> </w:t>
      </w:r>
      <w:r w:rsidRPr="000816A9">
        <w:rPr>
          <w:rFonts w:ascii="Verdana" w:hAnsi="Verdana" w:cs="Times New Roman"/>
          <w:sz w:val="18"/>
          <w:szCs w:val="18"/>
        </w:rPr>
        <w:t>______</w:t>
      </w:r>
      <w:r w:rsidR="00417CE8" w:rsidRPr="000816A9">
        <w:rPr>
          <w:rFonts w:ascii="Verdana" w:hAnsi="Verdana" w:cs="Times New Roman"/>
          <w:sz w:val="18"/>
          <w:szCs w:val="18"/>
        </w:rPr>
        <w:t>_____________</w:t>
      </w:r>
      <w:r w:rsidRPr="000816A9">
        <w:rPr>
          <w:rFonts w:ascii="Verdana" w:hAnsi="Verdana" w:cs="Times New Roman"/>
          <w:sz w:val="18"/>
          <w:szCs w:val="18"/>
        </w:rPr>
        <w:t>_____</w:t>
      </w:r>
      <w:r w:rsidR="668E8BE6" w:rsidRPr="000816A9">
        <w:rPr>
          <w:rFonts w:ascii="Verdana" w:hAnsi="Verdana" w:cs="Times New Roman"/>
          <w:sz w:val="18"/>
          <w:szCs w:val="18"/>
        </w:rPr>
        <w:t>_ Cognome</w:t>
      </w:r>
      <w:r w:rsidR="001D7050" w:rsidRPr="000816A9">
        <w:rPr>
          <w:rFonts w:ascii="Verdana" w:hAnsi="Verdana" w:cs="Times New Roman"/>
          <w:sz w:val="18"/>
          <w:szCs w:val="18"/>
        </w:rPr>
        <w:t>*</w:t>
      </w:r>
      <w:r w:rsidR="00D60CFD" w:rsidRPr="000816A9">
        <w:rPr>
          <w:rFonts w:ascii="Verdana" w:eastAsia="Times New Roman" w:hAnsi="Verdana" w:cs="Times New Roman"/>
          <w:sz w:val="18"/>
          <w:szCs w:val="18"/>
        </w:rPr>
        <w:t>__</w:t>
      </w:r>
      <w:r w:rsidRPr="000816A9">
        <w:rPr>
          <w:rFonts w:ascii="Verdana" w:eastAsia="Times New Roman" w:hAnsi="Verdana" w:cs="Times New Roman"/>
          <w:sz w:val="18"/>
          <w:szCs w:val="18"/>
        </w:rPr>
        <w:t>_______</w:t>
      </w:r>
      <w:r w:rsidR="001D7050" w:rsidRPr="000816A9">
        <w:rPr>
          <w:rFonts w:ascii="Verdana" w:eastAsia="Times New Roman" w:hAnsi="Verdana" w:cs="Times New Roman"/>
          <w:sz w:val="18"/>
          <w:szCs w:val="18"/>
        </w:rPr>
        <w:t>__</w:t>
      </w:r>
      <w:r w:rsidRPr="000816A9">
        <w:rPr>
          <w:rFonts w:ascii="Verdana" w:eastAsia="Times New Roman" w:hAnsi="Verdana" w:cs="Times New Roman"/>
          <w:sz w:val="18"/>
          <w:szCs w:val="18"/>
        </w:rPr>
        <w:t>______</w:t>
      </w:r>
      <w:r w:rsidR="00417CE8" w:rsidRPr="000816A9">
        <w:rPr>
          <w:rFonts w:ascii="Verdana" w:eastAsia="Times New Roman" w:hAnsi="Verdana" w:cs="Times New Roman"/>
          <w:sz w:val="18"/>
          <w:szCs w:val="18"/>
        </w:rPr>
        <w:t>_____</w:t>
      </w:r>
      <w:r w:rsidRPr="000816A9">
        <w:rPr>
          <w:rFonts w:ascii="Verdana" w:eastAsia="Times New Roman" w:hAnsi="Verdana" w:cs="Times New Roman"/>
          <w:sz w:val="18"/>
          <w:szCs w:val="18"/>
        </w:rPr>
        <w:t>_____</w:t>
      </w:r>
    </w:p>
    <w:p w14:paraId="578CE17B" w14:textId="5E6704DC" w:rsidR="008C29DB" w:rsidRPr="000816A9" w:rsidRDefault="008C29DB" w:rsidP="000816A9">
      <w:pPr>
        <w:pStyle w:val="Default"/>
        <w:spacing w:before="120" w:after="120" w:line="360" w:lineRule="auto"/>
        <w:jc w:val="both"/>
        <w:rPr>
          <w:rFonts w:ascii="Verdana" w:hAnsi="Verdana" w:cs="Times New Roman"/>
          <w:sz w:val="18"/>
          <w:szCs w:val="18"/>
        </w:rPr>
      </w:pPr>
      <w:r w:rsidRPr="000816A9">
        <w:rPr>
          <w:rFonts w:ascii="Verdana" w:hAnsi="Verdana" w:cs="Times New Roman"/>
          <w:sz w:val="18"/>
          <w:szCs w:val="18"/>
        </w:rPr>
        <w:t>nato a</w:t>
      </w:r>
      <w:r w:rsidR="001D7050" w:rsidRPr="000816A9">
        <w:rPr>
          <w:rFonts w:ascii="Verdana" w:hAnsi="Verdana" w:cs="Times New Roman"/>
          <w:sz w:val="18"/>
          <w:szCs w:val="18"/>
        </w:rPr>
        <w:t>*</w:t>
      </w:r>
      <w:r w:rsidRPr="000816A9">
        <w:rPr>
          <w:rFonts w:ascii="Verdana" w:hAnsi="Verdana" w:cs="Times New Roman"/>
          <w:sz w:val="18"/>
          <w:szCs w:val="18"/>
        </w:rPr>
        <w:t xml:space="preserve"> ______________________</w:t>
      </w:r>
      <w:r w:rsidR="00977EBE" w:rsidRPr="000816A9">
        <w:rPr>
          <w:rFonts w:ascii="Verdana" w:hAnsi="Verdana" w:cs="Times New Roman"/>
          <w:sz w:val="18"/>
          <w:szCs w:val="18"/>
        </w:rPr>
        <w:t>___</w:t>
      </w:r>
      <w:r w:rsidR="00006F38" w:rsidRPr="000816A9">
        <w:rPr>
          <w:rFonts w:ascii="Verdana" w:hAnsi="Verdana" w:cs="Times New Roman"/>
          <w:sz w:val="18"/>
          <w:szCs w:val="18"/>
        </w:rPr>
        <w:t>_</w:t>
      </w:r>
      <w:r w:rsidRPr="000816A9">
        <w:rPr>
          <w:rFonts w:ascii="Verdana" w:hAnsi="Verdana" w:cs="Times New Roman"/>
          <w:sz w:val="18"/>
          <w:szCs w:val="18"/>
        </w:rPr>
        <w:t xml:space="preserve">___ Provincia </w:t>
      </w:r>
      <w:r w:rsidR="001D7050" w:rsidRPr="000816A9">
        <w:rPr>
          <w:rFonts w:ascii="Verdana" w:hAnsi="Verdana" w:cs="Times New Roman"/>
          <w:sz w:val="18"/>
          <w:szCs w:val="18"/>
        </w:rPr>
        <w:t xml:space="preserve">___ </w:t>
      </w:r>
      <w:r w:rsidRPr="000816A9">
        <w:rPr>
          <w:rFonts w:ascii="Verdana" w:hAnsi="Verdana" w:cs="Times New Roman"/>
          <w:sz w:val="18"/>
          <w:szCs w:val="18"/>
        </w:rPr>
        <w:t>il  ___/___ /___</w:t>
      </w:r>
    </w:p>
    <w:p w14:paraId="71902EF9" w14:textId="77777777" w:rsidR="00417CE8" w:rsidRPr="000816A9" w:rsidRDefault="008C29DB" w:rsidP="000816A9">
      <w:pPr>
        <w:pStyle w:val="Default"/>
        <w:spacing w:before="120" w:after="120" w:line="360" w:lineRule="auto"/>
        <w:jc w:val="both"/>
        <w:rPr>
          <w:rFonts w:ascii="Verdana" w:hAnsi="Verdana" w:cs="Times New Roman"/>
          <w:sz w:val="18"/>
          <w:szCs w:val="18"/>
        </w:rPr>
      </w:pPr>
      <w:r w:rsidRPr="000816A9">
        <w:rPr>
          <w:rFonts w:ascii="Verdana" w:hAnsi="Verdana" w:cs="Times New Roman"/>
          <w:sz w:val="18"/>
          <w:szCs w:val="18"/>
        </w:rPr>
        <w:t>residente in</w:t>
      </w:r>
      <w:r w:rsidR="001D7050" w:rsidRPr="000816A9">
        <w:rPr>
          <w:rFonts w:ascii="Verdana" w:hAnsi="Verdana" w:cs="Times New Roman"/>
          <w:sz w:val="18"/>
          <w:szCs w:val="18"/>
        </w:rPr>
        <w:t>*</w:t>
      </w:r>
      <w:r w:rsidRPr="000816A9">
        <w:rPr>
          <w:rFonts w:ascii="Verdana" w:hAnsi="Verdana" w:cs="Times New Roman"/>
          <w:sz w:val="18"/>
          <w:szCs w:val="18"/>
        </w:rPr>
        <w:t xml:space="preserve"> Via/Piazza ______________________</w:t>
      </w:r>
      <w:r w:rsidR="001D7050" w:rsidRPr="000816A9">
        <w:rPr>
          <w:rFonts w:ascii="Verdana" w:hAnsi="Verdana" w:cs="Times New Roman"/>
          <w:sz w:val="18"/>
          <w:szCs w:val="18"/>
        </w:rPr>
        <w:t>_</w:t>
      </w:r>
      <w:r w:rsidRPr="000816A9">
        <w:rPr>
          <w:rFonts w:ascii="Verdana" w:hAnsi="Verdana" w:cs="Times New Roman"/>
          <w:sz w:val="18"/>
          <w:szCs w:val="18"/>
        </w:rPr>
        <w:t xml:space="preserve"> n. ___ Cap _</w:t>
      </w:r>
      <w:r w:rsidR="00977EBE" w:rsidRPr="000816A9">
        <w:rPr>
          <w:rFonts w:ascii="Verdana" w:hAnsi="Verdana" w:cs="Times New Roman"/>
          <w:sz w:val="18"/>
          <w:szCs w:val="18"/>
        </w:rPr>
        <w:t>_</w:t>
      </w:r>
      <w:r w:rsidRPr="000816A9">
        <w:rPr>
          <w:rFonts w:ascii="Verdana" w:hAnsi="Verdana" w:cs="Times New Roman"/>
          <w:sz w:val="18"/>
          <w:szCs w:val="18"/>
        </w:rPr>
        <w:t>__ Provincia __</w:t>
      </w:r>
      <w:r w:rsidR="00977EBE" w:rsidRPr="000816A9">
        <w:rPr>
          <w:rFonts w:ascii="Verdana" w:hAnsi="Verdana" w:cs="Times New Roman"/>
          <w:sz w:val="18"/>
          <w:szCs w:val="18"/>
        </w:rPr>
        <w:t>_</w:t>
      </w:r>
    </w:p>
    <w:p w14:paraId="399A6CE6" w14:textId="77777777" w:rsidR="00417CE8" w:rsidRPr="000816A9" w:rsidRDefault="00417CE8"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E-mail</w:t>
      </w:r>
      <w:r w:rsidR="008D44D3" w:rsidRPr="000816A9">
        <w:rPr>
          <w:rFonts w:ascii="Verdana" w:eastAsia="Times New Roman" w:hAnsi="Verdana" w:cs="Times New Roman"/>
          <w:sz w:val="18"/>
          <w:szCs w:val="18"/>
        </w:rPr>
        <w:t xml:space="preserve">/PEC </w:t>
      </w:r>
      <w:r w:rsidRPr="000816A9">
        <w:rPr>
          <w:rFonts w:ascii="Verdana" w:eastAsia="Times New Roman" w:hAnsi="Verdana" w:cs="Times New Roman"/>
          <w:sz w:val="18"/>
          <w:szCs w:val="18"/>
        </w:rPr>
        <w:t>___</w:t>
      </w:r>
      <w:r w:rsidR="008D44D3" w:rsidRPr="000816A9">
        <w:rPr>
          <w:rFonts w:ascii="Verdana" w:eastAsia="Times New Roman" w:hAnsi="Verdana" w:cs="Times New Roman"/>
          <w:sz w:val="18"/>
          <w:szCs w:val="18"/>
        </w:rPr>
        <w:t>__________________</w:t>
      </w:r>
      <w:r w:rsidR="00006F38" w:rsidRPr="000816A9">
        <w:rPr>
          <w:rFonts w:ascii="Verdana" w:eastAsia="Times New Roman" w:hAnsi="Verdana" w:cs="Times New Roman"/>
          <w:sz w:val="18"/>
          <w:szCs w:val="18"/>
        </w:rPr>
        <w:t>__________</w:t>
      </w:r>
      <w:r w:rsidR="008D44D3" w:rsidRPr="000816A9">
        <w:rPr>
          <w:rFonts w:ascii="Verdana" w:eastAsia="Times New Roman" w:hAnsi="Verdana" w:cs="Times New Roman"/>
          <w:sz w:val="18"/>
          <w:szCs w:val="18"/>
        </w:rPr>
        <w:t>______________________</w:t>
      </w:r>
      <w:r w:rsidR="001D7050" w:rsidRPr="000816A9">
        <w:rPr>
          <w:rFonts w:ascii="Verdana" w:eastAsia="Times New Roman" w:hAnsi="Verdana" w:cs="Times New Roman"/>
          <w:sz w:val="18"/>
          <w:szCs w:val="18"/>
        </w:rPr>
        <w:t>____</w:t>
      </w:r>
      <w:r w:rsidR="008D44D3" w:rsidRPr="000816A9">
        <w:rPr>
          <w:rFonts w:ascii="Verdana" w:eastAsia="Times New Roman" w:hAnsi="Verdana" w:cs="Times New Roman"/>
          <w:sz w:val="18"/>
          <w:szCs w:val="18"/>
        </w:rPr>
        <w:t>_</w:t>
      </w:r>
    </w:p>
    <w:p w14:paraId="59846711" w14:textId="5D9AC756" w:rsidR="00417CE8" w:rsidRPr="000816A9" w:rsidRDefault="00417CE8"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Tel.</w:t>
      </w:r>
      <w:r w:rsidR="008D44D3" w:rsidRPr="000816A9">
        <w:rPr>
          <w:rFonts w:ascii="Verdana" w:eastAsia="Times New Roman" w:hAnsi="Verdana" w:cs="Times New Roman"/>
          <w:sz w:val="18"/>
          <w:szCs w:val="18"/>
        </w:rPr>
        <w:t>/Cell</w:t>
      </w:r>
      <w:r w:rsidR="00B81314" w:rsidRPr="000816A9">
        <w:rPr>
          <w:rFonts w:ascii="Verdana" w:eastAsia="Times New Roman" w:hAnsi="Verdana" w:cs="Times New Roman"/>
          <w:sz w:val="18"/>
          <w:szCs w:val="18"/>
        </w:rPr>
        <w:t>.</w:t>
      </w:r>
      <w:r w:rsidRPr="000816A9">
        <w:rPr>
          <w:rFonts w:ascii="Verdana" w:eastAsia="Times New Roman" w:hAnsi="Verdana" w:cs="Times New Roman"/>
          <w:sz w:val="18"/>
          <w:szCs w:val="18"/>
        </w:rPr>
        <w:t xml:space="preserve"> __________________</w:t>
      </w:r>
      <w:r w:rsidR="008D44D3" w:rsidRPr="000816A9">
        <w:rPr>
          <w:rFonts w:ascii="Verdana" w:eastAsia="Times New Roman" w:hAnsi="Verdana" w:cs="Times New Roman"/>
          <w:sz w:val="18"/>
          <w:szCs w:val="18"/>
        </w:rPr>
        <w:t>_______</w:t>
      </w:r>
      <w:r w:rsidR="00006F38" w:rsidRPr="000816A9">
        <w:rPr>
          <w:rFonts w:ascii="Verdana" w:eastAsia="Times New Roman" w:hAnsi="Verdana" w:cs="Times New Roman"/>
          <w:sz w:val="18"/>
          <w:szCs w:val="18"/>
        </w:rPr>
        <w:t>_</w:t>
      </w:r>
      <w:r w:rsidR="008D44D3" w:rsidRPr="000816A9">
        <w:rPr>
          <w:rFonts w:ascii="Verdana" w:eastAsia="Times New Roman" w:hAnsi="Verdana" w:cs="Times New Roman"/>
          <w:sz w:val="18"/>
          <w:szCs w:val="18"/>
        </w:rPr>
        <w:t>_</w:t>
      </w:r>
      <w:r w:rsidR="00985BCC" w:rsidRPr="000816A9">
        <w:rPr>
          <w:rFonts w:ascii="Verdana" w:eastAsia="Times New Roman" w:hAnsi="Verdana" w:cs="Times New Roman"/>
          <w:sz w:val="18"/>
          <w:szCs w:val="18"/>
        </w:rPr>
        <w:t xml:space="preserve"> </w:t>
      </w:r>
      <w:r w:rsidR="00F455AC" w:rsidRPr="000816A9">
        <w:rPr>
          <w:rFonts w:ascii="Verdana" w:eastAsia="Times New Roman" w:hAnsi="Verdana" w:cs="Times New Roman"/>
          <w:sz w:val="18"/>
          <w:szCs w:val="18"/>
        </w:rPr>
        <w:t>in qualità di</w:t>
      </w:r>
      <w:r w:rsidR="00F455AC" w:rsidRPr="000816A9">
        <w:rPr>
          <w:rStyle w:val="Rimandonotaapidipagina"/>
          <w:rFonts w:ascii="Verdana" w:eastAsia="Times New Roman" w:hAnsi="Verdana" w:cs="Times New Roman"/>
          <w:sz w:val="18"/>
          <w:szCs w:val="18"/>
        </w:rPr>
        <w:footnoteReference w:id="1"/>
      </w:r>
      <w:r w:rsidR="00F455AC" w:rsidRPr="000816A9">
        <w:rPr>
          <w:rFonts w:ascii="Verdana" w:eastAsia="Times New Roman" w:hAnsi="Verdana" w:cs="Times New Roman"/>
          <w:sz w:val="18"/>
          <w:szCs w:val="18"/>
        </w:rPr>
        <w:t xml:space="preserve"> ______________________</w:t>
      </w:r>
    </w:p>
    <w:p w14:paraId="41C8F396" w14:textId="77777777" w:rsidR="001D7050" w:rsidRPr="000816A9" w:rsidRDefault="001D7050" w:rsidP="000816A9">
      <w:pPr>
        <w:pStyle w:val="Default"/>
        <w:spacing w:before="120" w:after="120" w:line="360" w:lineRule="auto"/>
        <w:jc w:val="both"/>
        <w:rPr>
          <w:rFonts w:ascii="Verdana" w:eastAsia="Times New Roman" w:hAnsi="Verdana" w:cs="Times New Roman"/>
          <w:sz w:val="18"/>
          <w:szCs w:val="18"/>
        </w:rPr>
      </w:pPr>
    </w:p>
    <w:p w14:paraId="17B7EDD2"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 xml:space="preserve">Considerata </w:t>
      </w:r>
    </w:p>
    <w:p w14:paraId="5365BFF3"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 xml:space="preserve">[ ] l’omessa pubblicazione </w:t>
      </w:r>
    </w:p>
    <w:p w14:paraId="57398263"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 xml:space="preserve">ovvero </w:t>
      </w:r>
    </w:p>
    <w:p w14:paraId="1F365302"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 xml:space="preserve">[ ] la pubblicazione parziale </w:t>
      </w:r>
    </w:p>
    <w:p w14:paraId="1497CF0C" w14:textId="6F642115"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del seguente documento/informazione/dato che in base alla normativa vigente non risulta pubblicato sul sito (indicare sito</w:t>
      </w:r>
      <w:r w:rsidR="002D7C67" w:rsidRPr="000816A9">
        <w:rPr>
          <w:rFonts w:ascii="Verdana" w:eastAsia="Times New Roman" w:hAnsi="Verdana" w:cs="Times New Roman"/>
          <w:sz w:val="18"/>
          <w:szCs w:val="18"/>
        </w:rPr>
        <w:t>_________________</w:t>
      </w:r>
      <w:r w:rsidRPr="000816A9">
        <w:rPr>
          <w:rFonts w:ascii="Verdana" w:eastAsia="Times New Roman" w:hAnsi="Verdana" w:cs="Times New Roman"/>
          <w:sz w:val="18"/>
          <w:szCs w:val="18"/>
        </w:rPr>
        <w:t>) – Sez. Amministrazione Trasparente</w:t>
      </w:r>
      <w:r w:rsidR="007004ED" w:rsidRPr="000816A9">
        <w:rPr>
          <w:rStyle w:val="Rimandonotaapidipagina"/>
          <w:rFonts w:ascii="Verdana" w:eastAsia="Times New Roman" w:hAnsi="Verdana" w:cs="Times New Roman"/>
          <w:sz w:val="18"/>
          <w:szCs w:val="18"/>
        </w:rPr>
        <w:footnoteReference w:id="2"/>
      </w:r>
      <w:r w:rsidRPr="000816A9">
        <w:rPr>
          <w:rFonts w:ascii="Verdana" w:eastAsia="Times New Roman" w:hAnsi="Verdana" w:cs="Times New Roman"/>
          <w:sz w:val="18"/>
          <w:szCs w:val="18"/>
        </w:rPr>
        <w:t xml:space="preserve"> </w:t>
      </w:r>
    </w:p>
    <w:p w14:paraId="30F90A57"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_____________________________________________________________________________________________________</w:t>
      </w:r>
      <w:r w:rsidR="002D7C67" w:rsidRPr="000816A9">
        <w:rPr>
          <w:rFonts w:ascii="Verdana" w:eastAsia="Times New Roman" w:hAnsi="Verdana" w:cs="Times New Roman"/>
          <w:sz w:val="18"/>
          <w:szCs w:val="18"/>
        </w:rPr>
        <w:t>_________________________________________________________________________________________</w:t>
      </w:r>
      <w:r w:rsidRPr="000816A9">
        <w:rPr>
          <w:rFonts w:ascii="Verdana" w:eastAsia="Times New Roman" w:hAnsi="Verdana" w:cs="Times New Roman"/>
          <w:sz w:val="18"/>
          <w:szCs w:val="18"/>
        </w:rPr>
        <w:t xml:space="preserve">___________________________________ </w:t>
      </w:r>
    </w:p>
    <w:p w14:paraId="44EAFD9C" w14:textId="6542622B" w:rsidR="00DE6182" w:rsidRPr="000816A9" w:rsidRDefault="00DE6182" w:rsidP="000816A9">
      <w:pPr>
        <w:pStyle w:val="Default"/>
        <w:spacing w:before="120" w:after="120" w:line="360" w:lineRule="auto"/>
        <w:jc w:val="center"/>
        <w:rPr>
          <w:rFonts w:ascii="Verdana" w:eastAsia="Times New Roman" w:hAnsi="Verdana" w:cs="Times New Roman"/>
          <w:b/>
          <w:bCs/>
          <w:sz w:val="18"/>
          <w:szCs w:val="18"/>
        </w:rPr>
      </w:pPr>
      <w:r w:rsidRPr="000816A9">
        <w:rPr>
          <w:rFonts w:ascii="Verdana" w:eastAsia="Times New Roman" w:hAnsi="Verdana" w:cs="Times New Roman"/>
          <w:b/>
          <w:bCs/>
          <w:sz w:val="18"/>
          <w:szCs w:val="18"/>
        </w:rPr>
        <w:t>CHIEDE</w:t>
      </w:r>
    </w:p>
    <w:p w14:paraId="675F3ABD"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 xml:space="preserve">ai sensi e per gli effetti dell’art. 5, comma 1 del d.lgs n. 33 del 14 marzo 2013, la pubblicazione di quanto richiesto e la comunicazione alla/al medesima/o dell’avvenuta pubblicazione, indicando il collegamento ipertestuale al dato/informazione oggetto dell’istanza. </w:t>
      </w:r>
    </w:p>
    <w:p w14:paraId="4C325715" w14:textId="2445877A" w:rsidR="009E7120" w:rsidRPr="000816A9" w:rsidRDefault="009E7120" w:rsidP="000816A9">
      <w:pPr>
        <w:pStyle w:val="Default"/>
        <w:spacing w:before="120" w:after="120" w:line="360" w:lineRule="auto"/>
        <w:jc w:val="center"/>
        <w:rPr>
          <w:rFonts w:ascii="Verdana" w:eastAsia="Times New Roman" w:hAnsi="Verdana" w:cs="Times New Roman"/>
          <w:b/>
          <w:bCs/>
          <w:sz w:val="18"/>
          <w:szCs w:val="18"/>
        </w:rPr>
      </w:pPr>
      <w:r w:rsidRPr="000816A9">
        <w:rPr>
          <w:rFonts w:ascii="Verdana" w:eastAsia="Times New Roman" w:hAnsi="Verdana" w:cs="Times New Roman"/>
          <w:b/>
          <w:bCs/>
          <w:sz w:val="18"/>
          <w:szCs w:val="18"/>
        </w:rPr>
        <w:t>DICHIARA</w:t>
      </w:r>
    </w:p>
    <w:p w14:paraId="60641249" w14:textId="47445284" w:rsidR="009E7120" w:rsidRPr="000816A9" w:rsidRDefault="009E7120" w:rsidP="000816A9">
      <w:pPr>
        <w:pStyle w:val="Default"/>
        <w:numPr>
          <w:ilvl w:val="0"/>
          <w:numId w:val="12"/>
        </w:numPr>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lastRenderedPageBreak/>
        <w:t>Di conoscere le sanzioni amministrative e penali previste dagli art. 75 e 7</w:t>
      </w:r>
      <w:r w:rsidR="008D479E" w:rsidRPr="000816A9">
        <w:rPr>
          <w:rFonts w:ascii="Verdana" w:eastAsia="Times New Roman" w:hAnsi="Verdana" w:cs="Times New Roman"/>
          <w:sz w:val="18"/>
          <w:szCs w:val="18"/>
        </w:rPr>
        <w:t>6</w:t>
      </w:r>
      <w:r w:rsidRPr="000816A9">
        <w:rPr>
          <w:rFonts w:ascii="Verdana" w:eastAsia="Times New Roman" w:hAnsi="Verdana" w:cs="Times New Roman"/>
          <w:sz w:val="18"/>
          <w:szCs w:val="18"/>
        </w:rPr>
        <w:t xml:space="preserve"> del DPR 445/2000</w:t>
      </w:r>
      <w:r w:rsidR="00BA669C" w:rsidRPr="000816A9">
        <w:rPr>
          <w:rFonts w:ascii="Verdana" w:eastAsia="Times New Roman" w:hAnsi="Verdana" w:cs="Times New Roman"/>
          <w:sz w:val="18"/>
          <w:szCs w:val="18"/>
        </w:rPr>
        <w:t>. “</w:t>
      </w:r>
      <w:r w:rsidR="00BA669C" w:rsidRPr="000816A9">
        <w:rPr>
          <w:rFonts w:ascii="Verdana" w:eastAsia="Times New Roman" w:hAnsi="Verdana" w:cs="Times New Roman"/>
          <w:i/>
          <w:iCs/>
          <w:sz w:val="18"/>
          <w:szCs w:val="18"/>
        </w:rPr>
        <w:t xml:space="preserve">Testo </w:t>
      </w:r>
      <w:r w:rsidR="000E3BE6" w:rsidRPr="000816A9">
        <w:rPr>
          <w:rFonts w:ascii="Verdana" w:eastAsia="Times New Roman" w:hAnsi="Verdana" w:cs="Times New Roman"/>
          <w:i/>
          <w:iCs/>
          <w:sz w:val="18"/>
          <w:szCs w:val="18"/>
        </w:rPr>
        <w:t>unico</w:t>
      </w:r>
      <w:r w:rsidR="00BA669C" w:rsidRPr="000816A9">
        <w:rPr>
          <w:rFonts w:ascii="Verdana" w:eastAsia="Times New Roman" w:hAnsi="Verdana" w:cs="Times New Roman"/>
          <w:i/>
          <w:iCs/>
          <w:sz w:val="18"/>
          <w:szCs w:val="18"/>
        </w:rPr>
        <w:t xml:space="preserve"> delle disposizioni legislative e regolamentari in materia di documentazione amministrativa</w:t>
      </w:r>
      <w:r w:rsidR="00BA669C" w:rsidRPr="000816A9">
        <w:rPr>
          <w:rFonts w:ascii="Verdana" w:eastAsia="Times New Roman" w:hAnsi="Verdana" w:cs="Times New Roman"/>
          <w:sz w:val="18"/>
          <w:szCs w:val="18"/>
        </w:rPr>
        <w:t>”</w:t>
      </w:r>
      <w:r w:rsidR="00BA669C" w:rsidRPr="000816A9">
        <w:rPr>
          <w:rStyle w:val="Rimandonotaapidipagina"/>
          <w:rFonts w:ascii="Verdana" w:eastAsia="Times New Roman" w:hAnsi="Verdana" w:cs="Times New Roman"/>
          <w:sz w:val="18"/>
          <w:szCs w:val="18"/>
        </w:rPr>
        <w:footnoteReference w:id="3"/>
      </w:r>
      <w:r w:rsidR="00BA669C" w:rsidRPr="000816A9">
        <w:rPr>
          <w:rFonts w:ascii="Verdana" w:eastAsia="Times New Roman" w:hAnsi="Verdana" w:cs="Times New Roman"/>
          <w:sz w:val="18"/>
          <w:szCs w:val="18"/>
        </w:rPr>
        <w:t>;</w:t>
      </w:r>
    </w:p>
    <w:p w14:paraId="4C2A1031" w14:textId="21083D3C" w:rsidR="00583F92" w:rsidRPr="000816A9" w:rsidRDefault="0002682B" w:rsidP="000816A9">
      <w:pPr>
        <w:pStyle w:val="Default"/>
        <w:numPr>
          <w:ilvl w:val="0"/>
          <w:numId w:val="12"/>
        </w:numPr>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Di voler ricevere quanto richiesto</w:t>
      </w:r>
      <w:r w:rsidR="00CC6C5D" w:rsidRPr="000816A9">
        <w:rPr>
          <w:rStyle w:val="Rimandonotaapidipagina"/>
          <w:rFonts w:ascii="Verdana" w:eastAsia="Times New Roman" w:hAnsi="Verdana" w:cs="Times New Roman"/>
          <w:sz w:val="18"/>
          <w:szCs w:val="18"/>
        </w:rPr>
        <w:footnoteReference w:id="4"/>
      </w:r>
      <w:r w:rsidR="00583F92" w:rsidRPr="000816A9">
        <w:rPr>
          <w:rFonts w:ascii="Verdana" w:eastAsia="Times New Roman" w:hAnsi="Verdana" w:cs="Times New Roman"/>
          <w:sz w:val="18"/>
          <w:szCs w:val="18"/>
        </w:rPr>
        <w:t>:</w:t>
      </w:r>
    </w:p>
    <w:p w14:paraId="777238F4" w14:textId="352DF710" w:rsidR="00583F92" w:rsidRPr="000816A9" w:rsidRDefault="00371EF9" w:rsidP="000816A9">
      <w:pPr>
        <w:pStyle w:val="Default"/>
        <w:numPr>
          <w:ilvl w:val="0"/>
          <w:numId w:val="14"/>
        </w:numPr>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  ] Al seguente indirizzo d</w:t>
      </w:r>
      <w:r w:rsidR="00406AFD" w:rsidRPr="000816A9">
        <w:rPr>
          <w:rFonts w:ascii="Verdana" w:eastAsia="Times New Roman" w:hAnsi="Verdana" w:cs="Times New Roman"/>
          <w:sz w:val="18"/>
          <w:szCs w:val="18"/>
        </w:rPr>
        <w:t>i</w:t>
      </w:r>
      <w:r w:rsidRPr="000816A9">
        <w:rPr>
          <w:rFonts w:ascii="Verdana" w:eastAsia="Times New Roman" w:hAnsi="Verdana" w:cs="Times New Roman"/>
          <w:sz w:val="18"/>
          <w:szCs w:val="18"/>
        </w:rPr>
        <w:t xml:space="preserve"> </w:t>
      </w:r>
      <w:r w:rsidR="00406AFD" w:rsidRPr="000816A9">
        <w:rPr>
          <w:rFonts w:ascii="Verdana" w:eastAsia="Times New Roman" w:hAnsi="Verdana" w:cs="Times New Roman"/>
          <w:sz w:val="18"/>
          <w:szCs w:val="18"/>
        </w:rPr>
        <w:t>PEO</w:t>
      </w:r>
      <w:r w:rsidRPr="000816A9">
        <w:rPr>
          <w:rFonts w:ascii="Verdana" w:eastAsia="Times New Roman" w:hAnsi="Verdana" w:cs="Times New Roman"/>
          <w:sz w:val="18"/>
          <w:szCs w:val="18"/>
        </w:rPr>
        <w:t>:_______________________</w:t>
      </w:r>
      <w:r w:rsidR="00406AFD" w:rsidRPr="000816A9">
        <w:rPr>
          <w:rFonts w:ascii="Verdana" w:eastAsia="Times New Roman" w:hAnsi="Verdana" w:cs="Times New Roman"/>
          <w:sz w:val="18"/>
          <w:szCs w:val="18"/>
        </w:rPr>
        <w:t>___________</w:t>
      </w:r>
    </w:p>
    <w:p w14:paraId="7F2907C1" w14:textId="01E265CA" w:rsidR="009E2D84" w:rsidRPr="000816A9" w:rsidRDefault="00371EF9" w:rsidP="000816A9">
      <w:pPr>
        <w:pStyle w:val="Default"/>
        <w:numPr>
          <w:ilvl w:val="0"/>
          <w:numId w:val="14"/>
        </w:numPr>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  ] Al seguente indirizzo di</w:t>
      </w:r>
      <w:r w:rsidR="00406AFD" w:rsidRPr="000816A9">
        <w:rPr>
          <w:rFonts w:ascii="Verdana" w:eastAsia="Times New Roman" w:hAnsi="Verdana" w:cs="Times New Roman"/>
          <w:sz w:val="18"/>
          <w:szCs w:val="18"/>
        </w:rPr>
        <w:t xml:space="preserve"> PEC:__________________________________</w:t>
      </w:r>
    </w:p>
    <w:p w14:paraId="4B94D5A5" w14:textId="77777777" w:rsidR="00DA43E6" w:rsidRPr="000816A9" w:rsidRDefault="00DA43E6" w:rsidP="000816A9">
      <w:pPr>
        <w:autoSpaceDE w:val="0"/>
        <w:spacing w:after="0" w:line="360" w:lineRule="auto"/>
        <w:jc w:val="both"/>
        <w:rPr>
          <w:rFonts w:ascii="Verdana" w:eastAsia="Times New Roman" w:hAnsi="Verdana" w:cs="Times New Roman"/>
          <w:color w:val="000000"/>
          <w:kern w:val="2"/>
          <w:sz w:val="18"/>
          <w:szCs w:val="18"/>
        </w:rPr>
      </w:pPr>
    </w:p>
    <w:p w14:paraId="27B13FE8" w14:textId="77777777" w:rsidR="00DA43E6" w:rsidRPr="000816A9" w:rsidRDefault="00DA43E6" w:rsidP="000816A9">
      <w:pPr>
        <w:autoSpaceDE w:val="0"/>
        <w:spacing w:after="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 xml:space="preserve">Luogo e data ________________________ </w:t>
      </w:r>
    </w:p>
    <w:p w14:paraId="3DEEC669" w14:textId="77777777" w:rsidR="00DA43E6" w:rsidRPr="000816A9" w:rsidRDefault="00DA43E6" w:rsidP="000816A9">
      <w:pPr>
        <w:autoSpaceDE w:val="0"/>
        <w:spacing w:after="0" w:line="360" w:lineRule="auto"/>
        <w:jc w:val="both"/>
        <w:rPr>
          <w:rFonts w:ascii="Verdana" w:eastAsia="Times New Roman" w:hAnsi="Verdana" w:cs="Times New Roman"/>
          <w:color w:val="000000"/>
          <w:kern w:val="2"/>
          <w:sz w:val="18"/>
          <w:szCs w:val="18"/>
        </w:rPr>
      </w:pPr>
    </w:p>
    <w:p w14:paraId="71D91E00" w14:textId="77777777" w:rsidR="00F22C94" w:rsidRPr="000816A9" w:rsidRDefault="00DA43E6" w:rsidP="000816A9">
      <w:pPr>
        <w:autoSpaceDE w:val="0"/>
        <w:spacing w:after="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 xml:space="preserve">Firma ______________________________ </w:t>
      </w:r>
    </w:p>
    <w:p w14:paraId="50631528" w14:textId="58EC0719" w:rsidR="00DA43E6" w:rsidRPr="000816A9" w:rsidRDefault="00DA43E6" w:rsidP="000816A9">
      <w:pPr>
        <w:autoSpaceDE w:val="0"/>
        <w:spacing w:after="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 xml:space="preserve">(Si allega copia del documento di identità) </w:t>
      </w:r>
    </w:p>
    <w:p w14:paraId="3656B9AB" w14:textId="77777777" w:rsidR="00DA43E6" w:rsidRPr="000816A9" w:rsidRDefault="00DA43E6" w:rsidP="000816A9">
      <w:pPr>
        <w:autoSpaceDE w:val="0"/>
        <w:spacing w:before="120" w:after="120" w:line="360" w:lineRule="auto"/>
        <w:jc w:val="both"/>
        <w:rPr>
          <w:rFonts w:ascii="Verdana" w:eastAsia="Times New Roman" w:hAnsi="Verdana" w:cs="Cambria Math"/>
          <w:b/>
          <w:bCs/>
          <w:caps/>
          <w:color w:val="000000"/>
          <w:kern w:val="16"/>
          <w:sz w:val="18"/>
          <w:szCs w:val="18"/>
        </w:rPr>
      </w:pPr>
    </w:p>
    <w:p w14:paraId="12B38D8F" w14:textId="77777777" w:rsidR="00DA43E6" w:rsidRPr="000816A9" w:rsidRDefault="00DA43E6" w:rsidP="000816A9">
      <w:pPr>
        <w:autoSpaceDE w:val="0"/>
        <w:spacing w:before="120" w:after="120" w:line="360" w:lineRule="auto"/>
        <w:jc w:val="both"/>
        <w:rPr>
          <w:rFonts w:ascii="Verdana" w:eastAsia="Times New Roman" w:hAnsi="Verdana" w:cs="Times New Roman"/>
          <w:caps/>
          <w:color w:val="000000"/>
          <w:kern w:val="16"/>
          <w:sz w:val="18"/>
          <w:szCs w:val="18"/>
        </w:rPr>
      </w:pPr>
      <w:r w:rsidRPr="000816A9">
        <w:rPr>
          <w:rFonts w:ascii="Cambria Math" w:eastAsia="Times New Roman" w:hAnsi="Cambria Math" w:cs="Cambria Math"/>
          <w:b/>
          <w:bCs/>
          <w:caps/>
          <w:color w:val="000000"/>
          <w:kern w:val="16"/>
          <w:sz w:val="18"/>
          <w:szCs w:val="18"/>
        </w:rPr>
        <w:t>∗</w:t>
      </w:r>
      <w:r w:rsidRPr="000816A9">
        <w:rPr>
          <w:rFonts w:ascii="Verdana" w:eastAsia="Times New Roman" w:hAnsi="Verdana" w:cs="Times New Roman"/>
          <w:b/>
          <w:bCs/>
          <w:caps/>
          <w:color w:val="000000"/>
          <w:kern w:val="16"/>
          <w:sz w:val="18"/>
          <w:szCs w:val="18"/>
        </w:rPr>
        <w:t xml:space="preserve"> </w:t>
      </w:r>
      <w:r w:rsidRPr="000816A9">
        <w:rPr>
          <w:rFonts w:ascii="Verdana" w:eastAsia="Times New Roman" w:hAnsi="Verdana" w:cs="Times New Roman"/>
          <w:caps/>
          <w:color w:val="000000"/>
          <w:kern w:val="16"/>
          <w:sz w:val="18"/>
          <w:szCs w:val="18"/>
        </w:rPr>
        <w:t xml:space="preserve">dati obbligatori </w:t>
      </w:r>
    </w:p>
    <w:p w14:paraId="2CC9E3D3" w14:textId="7F8BF0B5" w:rsidR="00DA43E6" w:rsidRPr="000816A9" w:rsidRDefault="00DA43E6" w:rsidP="000816A9">
      <w:pPr>
        <w:pStyle w:val="Default"/>
        <w:spacing w:before="120" w:after="120" w:line="360" w:lineRule="auto"/>
        <w:jc w:val="both"/>
        <w:rPr>
          <w:rFonts w:ascii="Verdana" w:eastAsia="Times New Roman" w:hAnsi="Verdana" w:cs="Times New Roman"/>
          <w:sz w:val="18"/>
          <w:szCs w:val="18"/>
        </w:rPr>
      </w:pPr>
    </w:p>
    <w:p w14:paraId="2801EA5F" w14:textId="369E471E" w:rsidR="00DA43E6" w:rsidRPr="000816A9" w:rsidRDefault="00DA43E6" w:rsidP="000816A9">
      <w:pPr>
        <w:autoSpaceDE w:val="0"/>
        <w:spacing w:before="120" w:after="120" w:line="360" w:lineRule="auto"/>
        <w:jc w:val="both"/>
        <w:rPr>
          <w:rFonts w:ascii="Verdana" w:eastAsia="Times New Roman" w:hAnsi="Verdana" w:cs="Times New Roman"/>
          <w:color w:val="000000"/>
          <w:kern w:val="2"/>
          <w:sz w:val="18"/>
          <w:szCs w:val="18"/>
        </w:rPr>
      </w:pPr>
    </w:p>
    <w:p w14:paraId="69357475" w14:textId="77777777" w:rsidR="00DE77AD" w:rsidRPr="000816A9" w:rsidRDefault="00DE77AD" w:rsidP="000816A9">
      <w:pPr>
        <w:autoSpaceDE w:val="0"/>
        <w:spacing w:before="120" w:after="120" w:line="360" w:lineRule="auto"/>
        <w:jc w:val="both"/>
        <w:rPr>
          <w:rFonts w:ascii="Verdana" w:eastAsia="Times New Roman" w:hAnsi="Verdana" w:cs="Times New Roman"/>
          <w:b/>
          <w:color w:val="000000"/>
          <w:kern w:val="2"/>
          <w:sz w:val="18"/>
          <w:szCs w:val="18"/>
        </w:rPr>
      </w:pPr>
    </w:p>
    <w:p w14:paraId="06AA5AA5" w14:textId="77777777" w:rsidR="00DE77AD" w:rsidRPr="000816A9" w:rsidRDefault="00DE77AD" w:rsidP="000816A9">
      <w:pPr>
        <w:autoSpaceDE w:val="0"/>
        <w:spacing w:before="120" w:after="120" w:line="360" w:lineRule="auto"/>
        <w:jc w:val="both"/>
        <w:rPr>
          <w:rFonts w:ascii="Verdana" w:eastAsia="Times New Roman" w:hAnsi="Verdana" w:cs="Times New Roman"/>
          <w:b/>
          <w:color w:val="000000"/>
          <w:kern w:val="2"/>
          <w:sz w:val="18"/>
          <w:szCs w:val="18"/>
        </w:rPr>
      </w:pPr>
    </w:p>
    <w:p w14:paraId="60657FC5" w14:textId="77777777" w:rsidR="00F4099C" w:rsidRPr="000816A9" w:rsidRDefault="00F4099C" w:rsidP="000816A9">
      <w:pPr>
        <w:autoSpaceDE w:val="0"/>
        <w:spacing w:before="120" w:after="120" w:line="360" w:lineRule="auto"/>
        <w:jc w:val="both"/>
        <w:rPr>
          <w:rFonts w:ascii="Verdana" w:eastAsia="Times New Roman" w:hAnsi="Verdana" w:cs="Times New Roman"/>
          <w:b/>
          <w:color w:val="000000"/>
          <w:kern w:val="2"/>
          <w:sz w:val="18"/>
          <w:szCs w:val="18"/>
        </w:rPr>
      </w:pPr>
    </w:p>
    <w:p w14:paraId="36C96111"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483EA53B"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3BC105D0"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282489F4"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06BA5253"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340AC2A0"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79FB5520"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51696EF4"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5101F595" w14:textId="73CFD1A3" w:rsidR="00DE77AD" w:rsidRPr="000816A9" w:rsidRDefault="00DE77AD" w:rsidP="000816A9">
      <w:pPr>
        <w:autoSpaceDE w:val="0"/>
        <w:spacing w:before="12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Informativa sul trattamento dei dati personali forniti con la richiesta (ai sensi dell’art. 13 del Regolamento (UE) 2016/679)</w:t>
      </w:r>
    </w:p>
    <w:p w14:paraId="06CCB4E0" w14:textId="77777777" w:rsidR="00DE77AD" w:rsidRPr="000816A9" w:rsidRDefault="00DE77AD" w:rsidP="000816A9">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lastRenderedPageBreak/>
        <w:t>1. Titolare del trattamento</w:t>
      </w:r>
    </w:p>
    <w:p w14:paraId="76439837"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u w:val="single"/>
        </w:rPr>
      </w:pPr>
      <w:r w:rsidRPr="000816A9">
        <w:rPr>
          <w:rFonts w:ascii="Verdana" w:eastAsia="Times New Roman" w:hAnsi="Verdana" w:cs="Times New Roman"/>
          <w:color w:val="000000"/>
          <w:kern w:val="2"/>
          <w:sz w:val="18"/>
          <w:szCs w:val="18"/>
        </w:rPr>
        <w:t>Titolare del trattamento dei dati è l’Istituto Scolastico ____________, con sede in _____ in via _______, n. __, al quale ci si potrà rivolgere per esercitare i diritti degli interessati, (________@istruzione.it).</w:t>
      </w:r>
    </w:p>
    <w:p w14:paraId="40333E50" w14:textId="77777777" w:rsidR="00DE77AD" w:rsidRPr="000816A9" w:rsidRDefault="00DE77AD" w:rsidP="000816A9">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2. Responsabile della protezione dei dati</w:t>
      </w:r>
    </w:p>
    <w:p w14:paraId="08EA4AD9"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Il Responsabile della Protezione dei Dati (RPD) è raggiungibile all’indirizzo sopra indicato o al recapito email: &lt;</w:t>
      </w:r>
      <w:r w:rsidRPr="000816A9">
        <w:rPr>
          <w:rFonts w:ascii="Verdana" w:eastAsia="Times New Roman" w:hAnsi="Verdana" w:cs="Times New Roman"/>
          <w:i/>
          <w:color w:val="000000"/>
          <w:kern w:val="2"/>
          <w:sz w:val="18"/>
          <w:szCs w:val="18"/>
        </w:rPr>
        <w:t>inserire indirizzo DPO</w:t>
      </w:r>
      <w:r w:rsidRPr="000816A9">
        <w:rPr>
          <w:rFonts w:ascii="Verdana" w:eastAsia="Times New Roman" w:hAnsi="Verdana" w:cs="Times New Roman"/>
          <w:color w:val="000000"/>
          <w:kern w:val="2"/>
          <w:sz w:val="18"/>
          <w:szCs w:val="18"/>
        </w:rPr>
        <w:t>&gt;.</w:t>
      </w:r>
    </w:p>
    <w:p w14:paraId="5F7D5998" w14:textId="77777777" w:rsidR="00DE77AD" w:rsidRPr="000816A9" w:rsidRDefault="00DE77AD" w:rsidP="000816A9">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3. Finalità del trattamento</w:t>
      </w:r>
    </w:p>
    <w:p w14:paraId="66E3033E"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I dati personali verranno trattati dal Titolare del Trattamento nello svolgimento delle proprie funzioni istituzionali, per adempiere agli obblighi derivanti dalla disciplina in materia di accesso civico contenuta nel decreto legislativo 14 marzo 2013, n. 33, in particolare al fine di fornire riscontro all’istanza di accesso, nonché, ricorrendone i presupposti, per tutelare in sede giudiziaria i propri diritti. Conseguite le finalità per le quali sono trattati, i dati personali possono essere conservati per periodi più lunghi in base alla disciplina vigente in materia archivistica.</w:t>
      </w:r>
    </w:p>
    <w:p w14:paraId="5E4A9E68" w14:textId="77777777" w:rsidR="00DE77AD" w:rsidRPr="000816A9" w:rsidRDefault="00DE77AD" w:rsidP="00DF6CFD">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4. Natura del conferimento</w:t>
      </w:r>
    </w:p>
    <w:p w14:paraId="6FABE594"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In assenza del conferimento dei dati personali qualificati come “obbligatori”, non potrà essere fornito riscontro all’interessato.</w:t>
      </w:r>
    </w:p>
    <w:p w14:paraId="1DACC481" w14:textId="77777777" w:rsidR="00DE77AD" w:rsidRPr="000816A9" w:rsidRDefault="00DE77AD" w:rsidP="00DF6CFD">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5. Categorie di soggetti ai quali i dati personali possono essere comunicati o che possono venirne a conoscenza in qualità di Responsabili o Incaricati</w:t>
      </w:r>
    </w:p>
    <w:p w14:paraId="07FB3AC5"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 xml:space="preserve">Potranno venire a conoscenza dei dati personali i dipendenti e i collaboratori, anche esterni, dell’Istituto e i soggetti che forniscono servizi strumentali alle finalità di cui sopra (come, ad esempio, servizi tecnici). Tali soggetti agiranno in qualità di Responsabili o Incaricati del trattamento. </w:t>
      </w:r>
    </w:p>
    <w:p w14:paraId="41C5787B" w14:textId="77777777" w:rsidR="00DE77AD" w:rsidRPr="000816A9" w:rsidRDefault="00DE77AD" w:rsidP="00DF6CFD">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6. Diritti dell’interessato</w:t>
      </w:r>
    </w:p>
    <w:p w14:paraId="4FABCD0A"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All’interessato sono riconosciuti i diritti di cui agli artt. 12 ss. del Regolamento (UE) 2016/679 e, in particolare, il diritto di accedere ai propri dati personali, di chiederne la rettifica, l’aggiornamento o la cancellazione se incompleti, erronei o raccolti in violazione di legge, o di opporsi al loro trattamento. Per l’esercizio di tali diritti, l’interessato può rivolgersi al Responsabile del trattamento dei dati.</w:t>
      </w:r>
    </w:p>
    <w:p w14:paraId="6B013883" w14:textId="77777777" w:rsidR="00DE77AD" w:rsidRPr="000816A9" w:rsidRDefault="00DE77AD" w:rsidP="00DF6CFD">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7. Diritto di proporre reclamo</w:t>
      </w:r>
    </w:p>
    <w:p w14:paraId="28E1D980"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Gli interessati che ritengono che il trattamento dei dati personali a loro riferiti sia effettuato in violazione di quanto previsto dal Regolamento (UE) 2016/679 hanno il diritto di proporre reclamo al Garante, come previsto dall'art. 77 del Regolamento stesso, o di adire l’autorità giudiziaria (art. 79).</w:t>
      </w:r>
    </w:p>
    <w:p w14:paraId="73A86AEA"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p>
    <w:p w14:paraId="45FB0818" w14:textId="77777777" w:rsidR="00DA43E6" w:rsidRPr="000816A9" w:rsidRDefault="00DA43E6" w:rsidP="000816A9">
      <w:pPr>
        <w:autoSpaceDE w:val="0"/>
        <w:spacing w:before="120" w:after="120" w:line="360" w:lineRule="auto"/>
        <w:jc w:val="both"/>
        <w:rPr>
          <w:rFonts w:ascii="Verdana" w:eastAsia="Times New Roman" w:hAnsi="Verdana" w:cs="Times New Roman"/>
          <w:color w:val="000000"/>
          <w:kern w:val="2"/>
          <w:sz w:val="18"/>
          <w:szCs w:val="18"/>
        </w:rPr>
      </w:pPr>
    </w:p>
    <w:p w14:paraId="049F31CB" w14:textId="77777777" w:rsidR="00DE6182" w:rsidRPr="000816A9" w:rsidRDefault="00DE6182" w:rsidP="000816A9">
      <w:pPr>
        <w:pStyle w:val="Default"/>
        <w:spacing w:before="120" w:after="120" w:line="360" w:lineRule="auto"/>
        <w:jc w:val="both"/>
        <w:rPr>
          <w:rFonts w:ascii="Verdana" w:eastAsia="Times New Roman" w:hAnsi="Verdana" w:cs="Cambria Math"/>
          <w:sz w:val="18"/>
          <w:szCs w:val="18"/>
        </w:rPr>
      </w:pPr>
    </w:p>
    <w:sectPr w:rsidR="00DE6182" w:rsidRPr="000816A9" w:rsidSect="0045666A">
      <w:headerReference w:type="default" r:id="rId8"/>
      <w:pgSz w:w="11906" w:h="16838"/>
      <w:pgMar w:top="1134" w:right="1134" w:bottom="426" w:left="1134" w:header="720" w:footer="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AC0F2" w14:textId="77777777" w:rsidR="00E72C61" w:rsidRDefault="00E72C61">
      <w:pPr>
        <w:spacing w:after="0" w:line="240" w:lineRule="auto"/>
      </w:pPr>
      <w:r>
        <w:separator/>
      </w:r>
    </w:p>
  </w:endnote>
  <w:endnote w:type="continuationSeparator" w:id="0">
    <w:p w14:paraId="10123A85" w14:textId="77777777" w:rsidR="00E72C61" w:rsidRDefault="00E72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CEFFF" w14:textId="77777777" w:rsidR="00E72C61" w:rsidRDefault="00E72C61">
      <w:pPr>
        <w:spacing w:after="0" w:line="240" w:lineRule="auto"/>
      </w:pPr>
      <w:r>
        <w:separator/>
      </w:r>
    </w:p>
  </w:footnote>
  <w:footnote w:type="continuationSeparator" w:id="0">
    <w:p w14:paraId="253CD25A" w14:textId="77777777" w:rsidR="00E72C61" w:rsidRDefault="00E72C61">
      <w:pPr>
        <w:spacing w:after="0" w:line="240" w:lineRule="auto"/>
      </w:pPr>
      <w:r>
        <w:continuationSeparator/>
      </w:r>
    </w:p>
  </w:footnote>
  <w:footnote w:id="1">
    <w:p w14:paraId="15DE1BF1" w14:textId="18782E5B" w:rsidR="00F455AC" w:rsidRDefault="00F455AC">
      <w:pPr>
        <w:pStyle w:val="Testonotaapidipagina"/>
      </w:pPr>
      <w:r>
        <w:rPr>
          <w:rStyle w:val="Rimandonotaapidipagina"/>
        </w:rPr>
        <w:footnoteRef/>
      </w:r>
      <w:r>
        <w:t xml:space="preserve"> Indicare la qualifica nel caso si agisca per conto di persona giuridica</w:t>
      </w:r>
    </w:p>
  </w:footnote>
  <w:footnote w:id="2">
    <w:p w14:paraId="3BF7AB82" w14:textId="77777777" w:rsidR="007004ED" w:rsidRPr="00DE6182" w:rsidRDefault="007004ED" w:rsidP="007004ED">
      <w:pPr>
        <w:pStyle w:val="Default"/>
        <w:spacing w:before="120" w:after="120" w:line="276" w:lineRule="auto"/>
        <w:jc w:val="both"/>
        <w:rPr>
          <w:rFonts w:ascii="Verdana" w:eastAsia="Times New Roman" w:hAnsi="Verdana" w:cs="Times New Roman"/>
          <w:sz w:val="16"/>
          <w:szCs w:val="16"/>
        </w:rPr>
      </w:pPr>
      <w:r>
        <w:rPr>
          <w:rStyle w:val="Rimandonotaapidipagina"/>
        </w:rPr>
        <w:footnoteRef/>
      </w:r>
      <w:r>
        <w:t xml:space="preserve"> </w:t>
      </w:r>
      <w:r w:rsidRPr="00DE6182">
        <w:rPr>
          <w:rFonts w:ascii="Verdana" w:eastAsia="Times New Roman" w:hAnsi="Verdana" w:cs="Times New Roman"/>
          <w:sz w:val="16"/>
          <w:szCs w:val="16"/>
        </w:rPr>
        <w:t xml:space="preserve">Specificare il documento/informazione/dato di cui è stata omessa la pubblicazione obbligatoria; nel caso sia a conoscenza dell’istante, specificare la norma che impone la pubblicazione di quanto richiesto. </w:t>
      </w:r>
    </w:p>
    <w:p w14:paraId="2B9D4C9D" w14:textId="277B62FC" w:rsidR="007004ED" w:rsidRDefault="007004ED">
      <w:pPr>
        <w:pStyle w:val="Testonotaapidipagina"/>
      </w:pPr>
    </w:p>
  </w:footnote>
  <w:footnote w:id="3">
    <w:p w14:paraId="65F616E5" w14:textId="1CF921F3" w:rsidR="0002682B" w:rsidRPr="0002682B" w:rsidRDefault="00BA669C" w:rsidP="0002682B">
      <w:pPr>
        <w:pStyle w:val="Testonotaapidipagina"/>
      </w:pPr>
      <w:r>
        <w:rPr>
          <w:rStyle w:val="Rimandonotaapidipagina"/>
        </w:rPr>
        <w:footnoteRef/>
      </w:r>
      <w:r w:rsidR="0002682B" w:rsidRPr="0002682B">
        <w:t>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w:t>
      </w:r>
    </w:p>
    <w:p w14:paraId="2CD931B9" w14:textId="77777777" w:rsidR="0002682B" w:rsidRPr="0002682B" w:rsidRDefault="0002682B" w:rsidP="0002682B">
      <w:pPr>
        <w:pStyle w:val="Testonotaapidipagina"/>
      </w:pPr>
      <w:r w:rsidRPr="0002682B">
        <w:t>Art. 76 D.P.R. n. 445/2000: “Chiunque rilascia dichiarazioni mendaci, forma atti falsi o ne fa uso nei casi previsti dal presente testo unico è punito ai sensi del codice penale e delle leggi speciali in materia. L’esibizione di un atto contenente dati non rispondenti a verità equivale ad uso di atto falso.</w:t>
      </w:r>
    </w:p>
    <w:p w14:paraId="23555A94" w14:textId="77777777" w:rsidR="0002682B" w:rsidRPr="0002682B" w:rsidRDefault="0002682B" w:rsidP="0002682B">
      <w:pPr>
        <w:pStyle w:val="Testonotaapidipagina"/>
      </w:pPr>
      <w:r w:rsidRPr="0002682B">
        <w:t>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p w14:paraId="37EB14BD" w14:textId="1C80A779" w:rsidR="00BA669C" w:rsidRDefault="00BA669C">
      <w:pPr>
        <w:pStyle w:val="Testonotaapidipagina"/>
      </w:pPr>
    </w:p>
  </w:footnote>
  <w:footnote w:id="4">
    <w:p w14:paraId="5421E55C" w14:textId="2D04504F" w:rsidR="00CC6C5D" w:rsidRDefault="00CC6C5D">
      <w:pPr>
        <w:pStyle w:val="Testonotaapidipagina"/>
      </w:pPr>
      <w:r>
        <w:rPr>
          <w:rStyle w:val="Rimandonotaapidipagina"/>
        </w:rPr>
        <w:footnoteRef/>
      </w:r>
      <w:r>
        <w:t xml:space="preserve"> </w:t>
      </w:r>
      <w:r w:rsidRPr="00DA43E6">
        <w:rPr>
          <w:rFonts w:ascii="Verdana" w:eastAsia="Times New Roman" w:hAnsi="Verdana" w:cs="Times New Roman"/>
          <w:color w:val="000000"/>
          <w:kern w:val="2"/>
          <w:sz w:val="16"/>
          <w:szCs w:val="16"/>
        </w:rPr>
        <w:t>Inserire l’indirizzo al quale si chiede venga inviato il riscontro alla presente istanza.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CE0F6" w14:textId="50134070" w:rsidR="00B07EB7" w:rsidRDefault="00B07EB7" w:rsidP="00B07EB7">
    <w:pPr>
      <w:pStyle w:val="Intestazione"/>
    </w:pPr>
    <w:r>
      <w:t>ALLEGATO 3 al PTPCT 202</w:t>
    </w:r>
    <w:r w:rsidR="004C18FB">
      <w:t>5</w:t>
    </w:r>
    <w:r>
      <w:t>-202</w:t>
    </w:r>
    <w:r w:rsidR="004C18FB">
      <w:t>7</w:t>
    </w:r>
    <w:r>
      <w:t xml:space="preserve"> – USR per l</w:t>
    </w:r>
    <w:r w:rsidR="00AD6625">
      <w:t>’Abruzzo</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lowerLetter"/>
      <w:lvlText w:val="%1)"/>
      <w:lvlJc w:val="left"/>
      <w:pPr>
        <w:tabs>
          <w:tab w:val="num" w:pos="1068"/>
        </w:tabs>
        <w:ind w:left="1068"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1068"/>
        </w:tabs>
        <w:ind w:left="1068" w:hanging="360"/>
      </w:pPr>
      <w:rPr>
        <w:rFonts w:hint="default"/>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18A454F"/>
    <w:multiLevelType w:val="hybridMultilevel"/>
    <w:tmpl w:val="D5220F24"/>
    <w:lvl w:ilvl="0" w:tplc="0410000F">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B6B3B6B"/>
    <w:multiLevelType w:val="hybridMultilevel"/>
    <w:tmpl w:val="4AF02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530525"/>
    <w:multiLevelType w:val="hybridMultilevel"/>
    <w:tmpl w:val="1818C88E"/>
    <w:lvl w:ilvl="0" w:tplc="48229E5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BE3FEC"/>
    <w:multiLevelType w:val="hybridMultilevel"/>
    <w:tmpl w:val="E370DB08"/>
    <w:lvl w:ilvl="0" w:tplc="4A365726">
      <w:numFmt w:val="bullet"/>
      <w:lvlText w:val="-"/>
      <w:lvlJc w:val="left"/>
      <w:pPr>
        <w:ind w:left="360" w:hanging="360"/>
      </w:pPr>
      <w:rPr>
        <w:rFonts w:ascii="Calibri" w:eastAsia="Calibri" w:hAnsi="Calibri" w:hint="default"/>
        <w:w w:val="102"/>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8C33E9"/>
    <w:multiLevelType w:val="hybridMultilevel"/>
    <w:tmpl w:val="4A3C5638"/>
    <w:lvl w:ilvl="0" w:tplc="48229E58">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50ED609D"/>
    <w:multiLevelType w:val="hybridMultilevel"/>
    <w:tmpl w:val="506C9FC8"/>
    <w:lvl w:ilvl="0" w:tplc="4A365726">
      <w:numFmt w:val="bullet"/>
      <w:lvlText w:val="-"/>
      <w:lvlJc w:val="left"/>
      <w:pPr>
        <w:ind w:left="360" w:hanging="360"/>
      </w:pPr>
      <w:rPr>
        <w:rFonts w:ascii="Calibri" w:eastAsia="Calibri" w:hAnsi="Calibri" w:hint="default"/>
        <w:w w:val="102"/>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55CB0D3D"/>
    <w:multiLevelType w:val="hybridMultilevel"/>
    <w:tmpl w:val="83D29298"/>
    <w:lvl w:ilvl="0" w:tplc="58D07EB6">
      <w:start w:val="1"/>
      <w:numFmt w:val="bullet"/>
      <w:lvlText w:val="-"/>
      <w:lvlJc w:val="left"/>
      <w:pPr>
        <w:ind w:left="360" w:hanging="360"/>
      </w:pPr>
      <w:rPr>
        <w:rFonts w:ascii="Arial Narrow" w:hAnsi="Arial Narrow" w:hint="default"/>
        <w:w w:val="102"/>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72A321F8"/>
    <w:multiLevelType w:val="hybridMultilevel"/>
    <w:tmpl w:val="C9124A8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666283023">
    <w:abstractNumId w:val="0"/>
  </w:num>
  <w:num w:numId="2" w16cid:durableId="1964924484">
    <w:abstractNumId w:val="1"/>
  </w:num>
  <w:num w:numId="3" w16cid:durableId="381290216">
    <w:abstractNumId w:val="2"/>
  </w:num>
  <w:num w:numId="4" w16cid:durableId="496844752">
    <w:abstractNumId w:val="3"/>
  </w:num>
  <w:num w:numId="5" w16cid:durableId="1651712685">
    <w:abstractNumId w:val="11"/>
  </w:num>
  <w:num w:numId="6" w16cid:durableId="2053186741">
    <w:abstractNumId w:val="11"/>
  </w:num>
  <w:num w:numId="7" w16cid:durableId="1940991587">
    <w:abstractNumId w:val="7"/>
  </w:num>
  <w:num w:numId="8" w16cid:durableId="1226068622">
    <w:abstractNumId w:val="9"/>
  </w:num>
  <w:num w:numId="9" w16cid:durableId="1475022932">
    <w:abstractNumId w:val="10"/>
  </w:num>
  <w:num w:numId="10" w16cid:durableId="196356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006120">
    <w:abstractNumId w:val="4"/>
  </w:num>
  <w:num w:numId="12" w16cid:durableId="1430085271">
    <w:abstractNumId w:val="5"/>
  </w:num>
  <w:num w:numId="13" w16cid:durableId="467481557">
    <w:abstractNumId w:val="6"/>
  </w:num>
  <w:num w:numId="14" w16cid:durableId="12460685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1D6"/>
    <w:rsid w:val="00006F38"/>
    <w:rsid w:val="0002682B"/>
    <w:rsid w:val="00043974"/>
    <w:rsid w:val="0006717E"/>
    <w:rsid w:val="000816A9"/>
    <w:rsid w:val="000E3BE6"/>
    <w:rsid w:val="001050F0"/>
    <w:rsid w:val="00144D2B"/>
    <w:rsid w:val="00153A9C"/>
    <w:rsid w:val="001C5BF7"/>
    <w:rsid w:val="001C7D9D"/>
    <w:rsid w:val="001D7050"/>
    <w:rsid w:val="0026761A"/>
    <w:rsid w:val="002D7C67"/>
    <w:rsid w:val="002F024D"/>
    <w:rsid w:val="00304A19"/>
    <w:rsid w:val="00371EF9"/>
    <w:rsid w:val="00394333"/>
    <w:rsid w:val="003B05F2"/>
    <w:rsid w:val="003D4260"/>
    <w:rsid w:val="00406AFD"/>
    <w:rsid w:val="00417CE8"/>
    <w:rsid w:val="00432F16"/>
    <w:rsid w:val="0045666A"/>
    <w:rsid w:val="00477143"/>
    <w:rsid w:val="004A05DC"/>
    <w:rsid w:val="004A6064"/>
    <w:rsid w:val="004B3E9C"/>
    <w:rsid w:val="004C18FB"/>
    <w:rsid w:val="004D21D6"/>
    <w:rsid w:val="004D3528"/>
    <w:rsid w:val="004E1AA1"/>
    <w:rsid w:val="004F701F"/>
    <w:rsid w:val="0050017F"/>
    <w:rsid w:val="00514DCB"/>
    <w:rsid w:val="00526444"/>
    <w:rsid w:val="00567082"/>
    <w:rsid w:val="00583F92"/>
    <w:rsid w:val="00595B34"/>
    <w:rsid w:val="005C0D3E"/>
    <w:rsid w:val="0060322B"/>
    <w:rsid w:val="006314DB"/>
    <w:rsid w:val="006C0E2E"/>
    <w:rsid w:val="007004ED"/>
    <w:rsid w:val="00704BAD"/>
    <w:rsid w:val="007061BC"/>
    <w:rsid w:val="00715037"/>
    <w:rsid w:val="0071780B"/>
    <w:rsid w:val="007336AF"/>
    <w:rsid w:val="007F42CC"/>
    <w:rsid w:val="00862799"/>
    <w:rsid w:val="0087094B"/>
    <w:rsid w:val="00871D6D"/>
    <w:rsid w:val="008C0937"/>
    <w:rsid w:val="008C29DB"/>
    <w:rsid w:val="008D44D3"/>
    <w:rsid w:val="008D479E"/>
    <w:rsid w:val="008E396E"/>
    <w:rsid w:val="008E4649"/>
    <w:rsid w:val="008F3BD2"/>
    <w:rsid w:val="009411E1"/>
    <w:rsid w:val="00963405"/>
    <w:rsid w:val="00977EBE"/>
    <w:rsid w:val="00985BCC"/>
    <w:rsid w:val="009C006E"/>
    <w:rsid w:val="009C7475"/>
    <w:rsid w:val="009E2D84"/>
    <w:rsid w:val="009E7120"/>
    <w:rsid w:val="00A61E87"/>
    <w:rsid w:val="00A828B2"/>
    <w:rsid w:val="00AD4689"/>
    <w:rsid w:val="00AD6625"/>
    <w:rsid w:val="00AF0356"/>
    <w:rsid w:val="00B07EB7"/>
    <w:rsid w:val="00B15883"/>
    <w:rsid w:val="00B3058C"/>
    <w:rsid w:val="00B5419C"/>
    <w:rsid w:val="00B64FA0"/>
    <w:rsid w:val="00B71D43"/>
    <w:rsid w:val="00B81314"/>
    <w:rsid w:val="00B91AC4"/>
    <w:rsid w:val="00B96F08"/>
    <w:rsid w:val="00BA669C"/>
    <w:rsid w:val="00C36F14"/>
    <w:rsid w:val="00CC6C5D"/>
    <w:rsid w:val="00CE119D"/>
    <w:rsid w:val="00CF5EAD"/>
    <w:rsid w:val="00D0273F"/>
    <w:rsid w:val="00D04C80"/>
    <w:rsid w:val="00D50197"/>
    <w:rsid w:val="00D60CFD"/>
    <w:rsid w:val="00D6537B"/>
    <w:rsid w:val="00DA43E6"/>
    <w:rsid w:val="00DE6182"/>
    <w:rsid w:val="00DE736D"/>
    <w:rsid w:val="00DE77AD"/>
    <w:rsid w:val="00DF6CFD"/>
    <w:rsid w:val="00E02CAD"/>
    <w:rsid w:val="00E72C61"/>
    <w:rsid w:val="00ED08EB"/>
    <w:rsid w:val="00EE01D6"/>
    <w:rsid w:val="00EE02B5"/>
    <w:rsid w:val="00EE2F17"/>
    <w:rsid w:val="00EF1172"/>
    <w:rsid w:val="00F158C5"/>
    <w:rsid w:val="00F22C94"/>
    <w:rsid w:val="00F4099C"/>
    <w:rsid w:val="00F455AC"/>
    <w:rsid w:val="00F82F0A"/>
    <w:rsid w:val="00F87B8D"/>
    <w:rsid w:val="00FB79D4"/>
    <w:rsid w:val="00FC4496"/>
    <w:rsid w:val="00FD640B"/>
    <w:rsid w:val="09DD0335"/>
    <w:rsid w:val="159E5C35"/>
    <w:rsid w:val="173A2C96"/>
    <w:rsid w:val="2D5B4C75"/>
    <w:rsid w:val="37CD98AA"/>
    <w:rsid w:val="668E8BE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8F3FA3"/>
  <w15:chartTrackingRefBased/>
  <w15:docId w15:val="{A3B92673-CB25-4A35-98A2-8A557E7E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7EBE"/>
    <w:pPr>
      <w:suppressAutoHyphens/>
      <w:spacing w:after="160" w:line="252" w:lineRule="auto"/>
    </w:pPr>
    <w:rPr>
      <w:rFonts w:ascii="Calibri" w:eastAsia="Calibri"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style>
  <w:style w:type="character" w:customStyle="1" w:styleId="WW8Num4z0">
    <w:name w:val="WW8Num4z0"/>
    <w:rPr>
      <w:rFonts w:ascii="Times New Roman" w:eastAsia="Times New Roman" w:hAnsi="Times New Roman" w:cs="Times New Roman" w:hint="default"/>
      <w:color w:val="auto"/>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Carpredefinitoparagrafo2">
    <w:name w:val="Car. predefinito paragrafo2"/>
  </w:style>
  <w:style w:type="character" w:customStyle="1" w:styleId="WW8Num6z0">
    <w:name w:val="WW8Num6z0"/>
  </w:style>
  <w:style w:type="character" w:customStyle="1" w:styleId="Carpredefinitoparagrafo1">
    <w:name w:val="Car. predefinito paragrafo1"/>
  </w:style>
  <w:style w:type="character" w:customStyle="1" w:styleId="CarattereCarattere">
    <w:name w:val="Carattere Carattere"/>
    <w:rPr>
      <w:sz w:val="20"/>
      <w:szCs w:val="20"/>
    </w:rPr>
  </w:style>
  <w:style w:type="character" w:customStyle="1" w:styleId="Caratteredellanota">
    <w:name w:val="Carattere della nota"/>
    <w:rPr>
      <w:vertAlign w:val="superscript"/>
    </w:rPr>
  </w:style>
  <w:style w:type="character" w:styleId="Collegamentoipertestuale">
    <w:name w:val="Hyperlink"/>
    <w:rPr>
      <w:color w:val="0000FF"/>
      <w:u w:val="single"/>
    </w:rPr>
  </w:style>
  <w:style w:type="character" w:customStyle="1" w:styleId="link-mailto">
    <w:name w:val="link-mailto"/>
    <w:basedOn w:val="Carpredefinitoparagrafo1"/>
  </w:style>
  <w:style w:type="character" w:customStyle="1" w:styleId="Rimandonotaapidipagina1">
    <w:name w:val="Rimando nota a piè di pagina1"/>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Collegamentovisitato">
    <w:name w:val="FollowedHyperlink"/>
    <w:rPr>
      <w:color w:val="800000"/>
      <w:u w:val="single"/>
    </w:rPr>
  </w:style>
  <w:style w:type="character" w:styleId="Rimandonotaapidipagina">
    <w:name w:val="footnote reference"/>
    <w:uiPriority w:val="99"/>
    <w:rPr>
      <w:vertAlign w:val="superscript"/>
    </w:rPr>
  </w:style>
  <w:style w:type="character" w:customStyle="1" w:styleId="Caratteredinumerazione">
    <w:name w:val="Carattere di numerazione"/>
  </w:style>
  <w:style w:type="character" w:styleId="Rimandonotadichiusura">
    <w:name w:val="endnote reference"/>
    <w:rPr>
      <w:vertAlign w:val="superscript"/>
    </w:rPr>
  </w:style>
  <w:style w:type="paragraph" w:customStyle="1" w:styleId="Intestazione2">
    <w:name w:val="Intestazione2"/>
    <w:basedOn w:val="Normale"/>
    <w:next w:val="Corpodeltesto"/>
    <w:pPr>
      <w:keepNext/>
      <w:spacing w:before="240" w:after="120"/>
    </w:pPr>
    <w:rPr>
      <w:rFonts w:ascii="Arial" w:eastAsia="SimSun" w:hAnsi="Arial" w:cs="Mangal"/>
      <w:sz w:val="28"/>
      <w:szCs w:val="28"/>
    </w:rPr>
  </w:style>
  <w:style w:type="paragraph" w:customStyle="1" w:styleId="Corpodeltesto">
    <w:name w:val="Corpo del testo"/>
    <w:basedOn w:val="Normale"/>
    <w:pPr>
      <w:spacing w:after="120"/>
    </w:pPr>
  </w:style>
  <w:style w:type="paragraph" w:styleId="Elenco">
    <w:name w:val="List"/>
    <w:basedOn w:val="Corpodeltesto"/>
    <w:rPr>
      <w:rFonts w:cs="Mangal"/>
    </w:rPr>
  </w:style>
  <w:style w:type="paragraph" w:customStyle="1" w:styleId="Didascalia2">
    <w:name w:val="Didascalia2"/>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del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styleId="Testonotaapidipagina">
    <w:name w:val="footnote text"/>
    <w:basedOn w:val="Normale"/>
    <w:pPr>
      <w:spacing w:after="0" w:line="240" w:lineRule="auto"/>
    </w:pPr>
    <w:rPr>
      <w:sz w:val="20"/>
      <w:szCs w:val="20"/>
    </w:rPr>
  </w:style>
  <w:style w:type="paragraph" w:customStyle="1" w:styleId="Default">
    <w:name w:val="Default"/>
    <w:pPr>
      <w:suppressAutoHyphens/>
      <w:autoSpaceDE w:val="0"/>
    </w:pPr>
    <w:rPr>
      <w:rFonts w:ascii="Cambria" w:eastAsia="Calibri" w:hAnsi="Cambria" w:cs="Cambria"/>
      <w:color w:val="000000"/>
      <w:kern w:val="1"/>
      <w:sz w:val="24"/>
      <w:szCs w:val="24"/>
      <w:lang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Intestazione">
    <w:name w:val="header"/>
    <w:basedOn w:val="Normale"/>
    <w:link w:val="IntestazioneCarattere"/>
    <w:uiPriority w:val="99"/>
    <w:unhideWhenUsed/>
    <w:rsid w:val="007061BC"/>
    <w:pPr>
      <w:tabs>
        <w:tab w:val="center" w:pos="4819"/>
        <w:tab w:val="right" w:pos="9638"/>
      </w:tabs>
    </w:pPr>
  </w:style>
  <w:style w:type="character" w:customStyle="1" w:styleId="IntestazioneCarattere">
    <w:name w:val="Intestazione Carattere"/>
    <w:link w:val="Intestazione"/>
    <w:uiPriority w:val="99"/>
    <w:rsid w:val="007061BC"/>
    <w:rPr>
      <w:rFonts w:ascii="Calibri" w:eastAsia="Calibri" w:hAnsi="Calibri" w:cs="Calibri"/>
      <w:kern w:val="1"/>
      <w:sz w:val="22"/>
      <w:szCs w:val="22"/>
      <w:lang w:eastAsia="ar-SA"/>
    </w:rPr>
  </w:style>
  <w:style w:type="paragraph" w:styleId="Pidipagina">
    <w:name w:val="footer"/>
    <w:basedOn w:val="Normale"/>
    <w:link w:val="PidipaginaCarattere"/>
    <w:uiPriority w:val="99"/>
    <w:unhideWhenUsed/>
    <w:rsid w:val="007061BC"/>
    <w:pPr>
      <w:tabs>
        <w:tab w:val="center" w:pos="4819"/>
        <w:tab w:val="right" w:pos="9638"/>
      </w:tabs>
    </w:pPr>
  </w:style>
  <w:style w:type="character" w:customStyle="1" w:styleId="PidipaginaCarattere">
    <w:name w:val="Piè di pagina Carattere"/>
    <w:link w:val="Pidipagina"/>
    <w:uiPriority w:val="99"/>
    <w:rsid w:val="007061BC"/>
    <w:rPr>
      <w:rFonts w:ascii="Calibri" w:eastAsia="Calibri" w:hAnsi="Calibri" w:cs="Calibri"/>
      <w:kern w:val="1"/>
      <w:sz w:val="22"/>
      <w:szCs w:val="22"/>
      <w:lang w:eastAsia="ar-SA"/>
    </w:rPr>
  </w:style>
  <w:style w:type="character" w:styleId="Rimandocommento">
    <w:name w:val="annotation reference"/>
    <w:uiPriority w:val="99"/>
    <w:semiHidden/>
    <w:unhideWhenUsed/>
    <w:rsid w:val="0087094B"/>
    <w:rPr>
      <w:sz w:val="16"/>
      <w:szCs w:val="16"/>
    </w:rPr>
  </w:style>
  <w:style w:type="paragraph" w:styleId="Testocommento">
    <w:name w:val="annotation text"/>
    <w:basedOn w:val="Normale"/>
    <w:link w:val="TestocommentoCarattere"/>
    <w:uiPriority w:val="99"/>
    <w:semiHidden/>
    <w:unhideWhenUsed/>
    <w:rsid w:val="0087094B"/>
    <w:rPr>
      <w:sz w:val="20"/>
      <w:szCs w:val="20"/>
    </w:rPr>
  </w:style>
  <w:style w:type="character" w:customStyle="1" w:styleId="TestocommentoCarattere">
    <w:name w:val="Testo commento Carattere"/>
    <w:link w:val="Testocommento"/>
    <w:uiPriority w:val="99"/>
    <w:semiHidden/>
    <w:rsid w:val="0087094B"/>
    <w:rPr>
      <w:rFonts w:ascii="Calibri" w:eastAsia="Calibri"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87094B"/>
    <w:rPr>
      <w:b/>
      <w:bCs/>
    </w:rPr>
  </w:style>
  <w:style w:type="character" w:customStyle="1" w:styleId="SoggettocommentoCarattere">
    <w:name w:val="Soggetto commento Carattere"/>
    <w:link w:val="Soggettocommento"/>
    <w:uiPriority w:val="99"/>
    <w:semiHidden/>
    <w:rsid w:val="0087094B"/>
    <w:rPr>
      <w:rFonts w:ascii="Calibri" w:eastAsia="Calibri" w:hAnsi="Calibri" w:cs="Calibri"/>
      <w:b/>
      <w:bCs/>
      <w:kern w:val="1"/>
      <w:lang w:eastAsia="ar-SA"/>
    </w:rPr>
  </w:style>
  <w:style w:type="paragraph" w:styleId="Testofumetto">
    <w:name w:val="Balloon Text"/>
    <w:basedOn w:val="Normale"/>
    <w:link w:val="TestofumettoCarattere"/>
    <w:uiPriority w:val="99"/>
    <w:semiHidden/>
    <w:unhideWhenUsed/>
    <w:rsid w:val="0087094B"/>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7094B"/>
    <w:rPr>
      <w:rFonts w:ascii="Segoe UI" w:eastAsia="Calibri" w:hAnsi="Segoe UI" w:cs="Segoe UI"/>
      <w:kern w:val="1"/>
      <w:sz w:val="18"/>
      <w:szCs w:val="18"/>
      <w:lang w:eastAsia="ar-SA"/>
    </w:rPr>
  </w:style>
  <w:style w:type="character" w:styleId="Menzionenonrisolta">
    <w:name w:val="Unresolved Mention"/>
    <w:uiPriority w:val="99"/>
    <w:semiHidden/>
    <w:unhideWhenUsed/>
    <w:rsid w:val="00EE2F17"/>
    <w:rPr>
      <w:color w:val="605E5C"/>
      <w:shd w:val="clear" w:color="auto" w:fill="E1DFDD"/>
    </w:rPr>
  </w:style>
  <w:style w:type="table" w:styleId="Grigliatabella">
    <w:name w:val="Table Grid"/>
    <w:basedOn w:val="Tabellanormale"/>
    <w:uiPriority w:val="59"/>
    <w:rsid w:val="00D02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F455AC"/>
    <w:rPr>
      <w:rFonts w:ascii="Calibri" w:eastAsia="Calibri"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9338715">
      <w:bodyDiv w:val="1"/>
      <w:marLeft w:val="0"/>
      <w:marRight w:val="0"/>
      <w:marTop w:val="0"/>
      <w:marBottom w:val="0"/>
      <w:divBdr>
        <w:top w:val="none" w:sz="0" w:space="0" w:color="auto"/>
        <w:left w:val="none" w:sz="0" w:space="0" w:color="auto"/>
        <w:bottom w:val="none" w:sz="0" w:space="0" w:color="auto"/>
        <w:right w:val="none" w:sz="0" w:space="0" w:color="auto"/>
      </w:divBdr>
    </w:div>
    <w:div w:id="884369829">
      <w:bodyDiv w:val="1"/>
      <w:marLeft w:val="0"/>
      <w:marRight w:val="0"/>
      <w:marTop w:val="0"/>
      <w:marBottom w:val="0"/>
      <w:divBdr>
        <w:top w:val="none" w:sz="0" w:space="0" w:color="auto"/>
        <w:left w:val="none" w:sz="0" w:space="0" w:color="auto"/>
        <w:bottom w:val="none" w:sz="0" w:space="0" w:color="auto"/>
        <w:right w:val="none" w:sz="0" w:space="0" w:color="auto"/>
      </w:divBdr>
    </w:div>
    <w:div w:id="1295141130">
      <w:bodyDiv w:val="1"/>
      <w:marLeft w:val="0"/>
      <w:marRight w:val="0"/>
      <w:marTop w:val="0"/>
      <w:marBottom w:val="0"/>
      <w:divBdr>
        <w:top w:val="none" w:sz="0" w:space="0" w:color="auto"/>
        <w:left w:val="none" w:sz="0" w:space="0" w:color="auto"/>
        <w:bottom w:val="none" w:sz="0" w:space="0" w:color="auto"/>
        <w:right w:val="none" w:sz="0" w:space="0" w:color="auto"/>
      </w:divBdr>
    </w:div>
    <w:div w:id="1539853321">
      <w:bodyDiv w:val="1"/>
      <w:marLeft w:val="0"/>
      <w:marRight w:val="0"/>
      <w:marTop w:val="0"/>
      <w:marBottom w:val="0"/>
      <w:divBdr>
        <w:top w:val="none" w:sz="0" w:space="0" w:color="auto"/>
        <w:left w:val="none" w:sz="0" w:space="0" w:color="auto"/>
        <w:bottom w:val="none" w:sz="0" w:space="0" w:color="auto"/>
        <w:right w:val="none" w:sz="0" w:space="0" w:color="auto"/>
      </w:divBdr>
    </w:div>
    <w:div w:id="1584603646">
      <w:bodyDiv w:val="1"/>
      <w:marLeft w:val="0"/>
      <w:marRight w:val="0"/>
      <w:marTop w:val="0"/>
      <w:marBottom w:val="0"/>
      <w:divBdr>
        <w:top w:val="none" w:sz="0" w:space="0" w:color="auto"/>
        <w:left w:val="none" w:sz="0" w:space="0" w:color="auto"/>
        <w:bottom w:val="none" w:sz="0" w:space="0" w:color="auto"/>
        <w:right w:val="none" w:sz="0" w:space="0" w:color="auto"/>
      </w:divBdr>
    </w:div>
    <w:div w:id="1588148613">
      <w:bodyDiv w:val="1"/>
      <w:marLeft w:val="0"/>
      <w:marRight w:val="0"/>
      <w:marTop w:val="0"/>
      <w:marBottom w:val="0"/>
      <w:divBdr>
        <w:top w:val="none" w:sz="0" w:space="0" w:color="auto"/>
        <w:left w:val="none" w:sz="0" w:space="0" w:color="auto"/>
        <w:bottom w:val="none" w:sz="0" w:space="0" w:color="auto"/>
        <w:right w:val="none" w:sz="0" w:space="0" w:color="auto"/>
      </w:divBdr>
    </w:div>
    <w:div w:id="1728718831">
      <w:bodyDiv w:val="1"/>
      <w:marLeft w:val="0"/>
      <w:marRight w:val="0"/>
      <w:marTop w:val="0"/>
      <w:marBottom w:val="0"/>
      <w:divBdr>
        <w:top w:val="none" w:sz="0" w:space="0" w:color="auto"/>
        <w:left w:val="none" w:sz="0" w:space="0" w:color="auto"/>
        <w:bottom w:val="none" w:sz="0" w:space="0" w:color="auto"/>
        <w:right w:val="none" w:sz="0" w:space="0" w:color="auto"/>
      </w:divBdr>
    </w:div>
    <w:div w:id="1768114059">
      <w:bodyDiv w:val="1"/>
      <w:marLeft w:val="0"/>
      <w:marRight w:val="0"/>
      <w:marTop w:val="0"/>
      <w:marBottom w:val="0"/>
      <w:divBdr>
        <w:top w:val="none" w:sz="0" w:space="0" w:color="auto"/>
        <w:left w:val="none" w:sz="0" w:space="0" w:color="auto"/>
        <w:bottom w:val="none" w:sz="0" w:space="0" w:color="auto"/>
        <w:right w:val="none" w:sz="0" w:space="0" w:color="auto"/>
      </w:divBdr>
    </w:div>
    <w:div w:id="2024820709">
      <w:bodyDiv w:val="1"/>
      <w:marLeft w:val="0"/>
      <w:marRight w:val="0"/>
      <w:marTop w:val="0"/>
      <w:marBottom w:val="0"/>
      <w:divBdr>
        <w:top w:val="none" w:sz="0" w:space="0" w:color="auto"/>
        <w:left w:val="none" w:sz="0" w:space="0" w:color="auto"/>
        <w:bottom w:val="none" w:sz="0" w:space="0" w:color="auto"/>
        <w:right w:val="none" w:sz="0" w:space="0" w:color="auto"/>
      </w:divBdr>
    </w:div>
    <w:div w:id="21088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D27B1-0071-4821-AD4A-3C109BB86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668</Words>
  <Characters>3814</Characters>
  <Application>Microsoft Office Word</Application>
  <DocSecurity>0</DocSecurity>
  <Lines>31</Lines>
  <Paragraphs>8</Paragraphs>
  <ScaleCrop>false</ScaleCrop>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Turrini Alessandra</dc:creator>
  <cp:keywords/>
  <cp:lastModifiedBy>MONTEMURRO EZIO</cp:lastModifiedBy>
  <cp:revision>2</cp:revision>
  <cp:lastPrinted>2023-12-21T00:20:00Z</cp:lastPrinted>
  <dcterms:created xsi:type="dcterms:W3CDTF">2025-01-07T12:14:00Z</dcterms:created>
  <dcterms:modified xsi:type="dcterms:W3CDTF">2025-01-07T12:14:00Z</dcterms:modified>
</cp:coreProperties>
</file>