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742B7" w14:textId="77777777" w:rsidR="00264DCF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>
        <w:rPr>
          <w:rFonts w:ascii="Calibri Light" w:hAnsi="Calibri Light" w:cs="Calibri Light"/>
          <w:b/>
          <w:color w:val="000000"/>
          <w:sz w:val="24"/>
          <w:szCs w:val="24"/>
        </w:rPr>
        <w:t>A</w:t>
      </w:r>
      <w:r w:rsidRPr="00264DCF">
        <w:rPr>
          <w:rFonts w:ascii="Calibri Light" w:hAnsi="Calibri Light" w:cs="Calibri Light"/>
          <w:b/>
          <w:color w:val="000000"/>
          <w:sz w:val="24"/>
          <w:szCs w:val="24"/>
        </w:rPr>
        <w:t>LLEGATO: Scheda d’Iscrizione</w:t>
      </w:r>
    </w:p>
    <w:p w14:paraId="7D5729C3" w14:textId="77777777" w:rsidR="00264DCF" w:rsidRPr="005D785C" w:rsidRDefault="00264DCF" w:rsidP="00264DCF">
      <w:pPr>
        <w:spacing w:after="120"/>
        <w:rPr>
          <w:rFonts w:ascii="Calibri Light" w:hAnsi="Calibri Light" w:cs="Calibri Light"/>
          <w:sz w:val="24"/>
          <w:szCs w:val="24"/>
        </w:rPr>
      </w:pP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Si invita a barrare con una 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“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X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”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in corrispondenza della 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>S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ezione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(Sez.)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e della 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>C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ategoria per la quale si chiede l'iscrizione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, come da articolo </w:t>
      </w:r>
      <w:r w:rsidR="00C51594">
        <w:rPr>
          <w:rStyle w:val="Enfasicorsivo"/>
          <w:rFonts w:ascii="Calibri Light" w:hAnsi="Calibri Light" w:cs="Calibri Light"/>
          <w:i w:val="0"/>
          <w:sz w:val="24"/>
          <w:szCs w:val="24"/>
        </w:rPr>
        <w:t>2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del Regolamento.</w:t>
      </w:r>
      <w:r w:rsidRPr="00264DCF">
        <w:rPr>
          <w:rFonts w:ascii="Calibri Light" w:hAnsi="Calibri Light" w:cs="Calibri Light"/>
          <w:i/>
          <w:sz w:val="24"/>
          <w:szCs w:val="24"/>
        </w:rPr>
        <w:t xml:space="preserve"> </w:t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2552"/>
        <w:gridCol w:w="2864"/>
        <w:gridCol w:w="1388"/>
        <w:gridCol w:w="992"/>
      </w:tblGrid>
      <w:tr w:rsidR="00264DCF" w:rsidRPr="00264DCF" w14:paraId="4F301D13" w14:textId="77777777" w:rsidTr="003951BF">
        <w:trPr>
          <w:trHeight w:val="28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3EA2264" w14:textId="77777777"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Sez</w:t>
            </w:r>
            <w:r w:rsidR="003951BF">
              <w:rPr>
                <w:rFonts w:ascii="Calibri Light" w:hAnsi="Calibri Light" w:cs="Calibri Light"/>
                <w:b/>
                <w:sz w:val="24"/>
                <w:szCs w:val="24"/>
              </w:rPr>
              <w:t>ione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36163F" w14:textId="77777777"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Cat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egoria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E00200A" w14:textId="77777777"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Denominazione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14:paraId="15D9FF78" w14:textId="77777777"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Descrizione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14:paraId="672A5E5B" w14:textId="77777777"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n. elem</w:t>
            </w:r>
            <w:r w:rsidR="00C40262">
              <w:rPr>
                <w:rFonts w:ascii="Calibri Light" w:hAnsi="Calibri Light" w:cs="Calibri Light"/>
                <w:b/>
                <w:sz w:val="24"/>
                <w:szCs w:val="24"/>
              </w:rPr>
              <w:t>enti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F72B900" w14:textId="77777777"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X</w:t>
            </w:r>
          </w:p>
        </w:tc>
      </w:tr>
      <w:tr w:rsidR="00264DCF" w:rsidRPr="00264DCF" w14:paraId="3D98156F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03D8473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1B3085E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</w:p>
        </w:tc>
        <w:tc>
          <w:tcPr>
            <w:tcW w:w="2552" w:type="dxa"/>
            <w:vAlign w:val="center"/>
          </w:tcPr>
          <w:p w14:paraId="2F8E0454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2864" w:type="dxa"/>
            <w:vAlign w:val="center"/>
          </w:tcPr>
          <w:p w14:paraId="7648C55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14:paraId="60C73E4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ACC89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4F49649E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0E7B0F3B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203FDF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B</w:t>
            </w:r>
          </w:p>
        </w:tc>
        <w:tc>
          <w:tcPr>
            <w:tcW w:w="2552" w:type="dxa"/>
            <w:vAlign w:val="center"/>
          </w:tcPr>
          <w:p w14:paraId="0E33853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2864" w:type="dxa"/>
            <w:vAlign w:val="center"/>
          </w:tcPr>
          <w:p w14:paraId="698957B4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14:paraId="54F6895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00304B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3C7D5395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4DA5E427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02E957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552" w:type="dxa"/>
            <w:vAlign w:val="center"/>
          </w:tcPr>
          <w:p w14:paraId="4627F1C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2864" w:type="dxa"/>
            <w:vAlign w:val="center"/>
          </w:tcPr>
          <w:p w14:paraId="057273E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14:paraId="12D5F36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E7D258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2A65E79E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2EFC5E4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2B8EFBB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</w:t>
            </w:r>
          </w:p>
        </w:tc>
        <w:tc>
          <w:tcPr>
            <w:tcW w:w="2552" w:type="dxa"/>
            <w:vAlign w:val="center"/>
          </w:tcPr>
          <w:p w14:paraId="2BD1A60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2864" w:type="dxa"/>
            <w:vAlign w:val="center"/>
          </w:tcPr>
          <w:p w14:paraId="24DB7D97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14:paraId="136DC6E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57526FE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4B803C30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2273704B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1A7A33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E</w:t>
            </w:r>
          </w:p>
        </w:tc>
        <w:tc>
          <w:tcPr>
            <w:tcW w:w="2552" w:type="dxa"/>
            <w:vAlign w:val="center"/>
          </w:tcPr>
          <w:p w14:paraId="572C869C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2864" w:type="dxa"/>
            <w:vAlign w:val="center"/>
          </w:tcPr>
          <w:p w14:paraId="6234F98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14:paraId="25553DE8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34B7E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525AEDF6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1191CF6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1CEBE0C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</w:t>
            </w:r>
          </w:p>
        </w:tc>
        <w:tc>
          <w:tcPr>
            <w:tcW w:w="2552" w:type="dxa"/>
            <w:vAlign w:val="center"/>
          </w:tcPr>
          <w:p w14:paraId="135D901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2864" w:type="dxa"/>
            <w:vAlign w:val="center"/>
          </w:tcPr>
          <w:p w14:paraId="076E02B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14:paraId="226A4AEC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C8F48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6D3BC1F2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0567D24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AFBCF4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G</w:t>
            </w:r>
          </w:p>
        </w:tc>
        <w:tc>
          <w:tcPr>
            <w:tcW w:w="2552" w:type="dxa"/>
            <w:vAlign w:val="center"/>
          </w:tcPr>
          <w:p w14:paraId="294CBC6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2864" w:type="dxa"/>
            <w:vAlign w:val="center"/>
          </w:tcPr>
          <w:p w14:paraId="7FE57A6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14:paraId="21950B2C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DA5D57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1A2F20E8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288C5E1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C0392D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14:paraId="202447A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2864" w:type="dxa"/>
            <w:vAlign w:val="center"/>
          </w:tcPr>
          <w:p w14:paraId="2ADE72F8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14:paraId="32ED53A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AE48E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41ED07CE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1D0E221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23EED4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I</w:t>
            </w:r>
          </w:p>
        </w:tc>
        <w:tc>
          <w:tcPr>
            <w:tcW w:w="2552" w:type="dxa"/>
            <w:vAlign w:val="center"/>
          </w:tcPr>
          <w:p w14:paraId="0322831C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2864" w:type="dxa"/>
            <w:vAlign w:val="center"/>
          </w:tcPr>
          <w:p w14:paraId="5E0C7E5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14:paraId="2058DB0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D693B4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36F4E033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3D513224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6EFD73C7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L</w:t>
            </w:r>
          </w:p>
        </w:tc>
        <w:tc>
          <w:tcPr>
            <w:tcW w:w="2552" w:type="dxa"/>
            <w:vAlign w:val="center"/>
          </w:tcPr>
          <w:p w14:paraId="0C4F9E4B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2864" w:type="dxa"/>
            <w:vAlign w:val="center"/>
          </w:tcPr>
          <w:p w14:paraId="6578669B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14:paraId="57052D7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ADE9F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75F2BBA0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6B49E4F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0CE1827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</w:t>
            </w:r>
          </w:p>
        </w:tc>
        <w:tc>
          <w:tcPr>
            <w:tcW w:w="2552" w:type="dxa"/>
            <w:vAlign w:val="center"/>
          </w:tcPr>
          <w:p w14:paraId="4255F13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2864" w:type="dxa"/>
            <w:vAlign w:val="center"/>
          </w:tcPr>
          <w:p w14:paraId="7613550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14:paraId="5EB187B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AF7A4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3D9BF381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7C14CE0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531BC5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N</w:t>
            </w:r>
          </w:p>
        </w:tc>
        <w:tc>
          <w:tcPr>
            <w:tcW w:w="2552" w:type="dxa"/>
            <w:vAlign w:val="center"/>
          </w:tcPr>
          <w:p w14:paraId="2013139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2864" w:type="dxa"/>
            <w:vAlign w:val="center"/>
          </w:tcPr>
          <w:p w14:paraId="16E2AA3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14:paraId="10A8180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AFAD6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531BDACD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22D9605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085210E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</w:p>
        </w:tc>
        <w:tc>
          <w:tcPr>
            <w:tcW w:w="2552" w:type="dxa"/>
            <w:vAlign w:val="center"/>
          </w:tcPr>
          <w:p w14:paraId="4F5FF85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Cori</w:t>
            </w:r>
          </w:p>
        </w:tc>
        <w:tc>
          <w:tcPr>
            <w:tcW w:w="2864" w:type="dxa"/>
            <w:vAlign w:val="center"/>
          </w:tcPr>
          <w:p w14:paraId="2FC7DE54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Primaria</w:t>
            </w:r>
          </w:p>
        </w:tc>
        <w:tc>
          <w:tcPr>
            <w:tcW w:w="1388" w:type="dxa"/>
            <w:vAlign w:val="center"/>
          </w:tcPr>
          <w:p w14:paraId="21A90E7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9DA04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5B8A27DF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6EA5DE1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6C45D63E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B</w:t>
            </w:r>
          </w:p>
        </w:tc>
        <w:tc>
          <w:tcPr>
            <w:tcW w:w="2552" w:type="dxa"/>
            <w:vAlign w:val="center"/>
          </w:tcPr>
          <w:p w14:paraId="4E390A3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Cori </w:t>
            </w:r>
          </w:p>
        </w:tc>
        <w:tc>
          <w:tcPr>
            <w:tcW w:w="2864" w:type="dxa"/>
            <w:vAlign w:val="center"/>
          </w:tcPr>
          <w:p w14:paraId="7D4A16B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 grado</w:t>
            </w:r>
          </w:p>
        </w:tc>
        <w:tc>
          <w:tcPr>
            <w:tcW w:w="1388" w:type="dxa"/>
            <w:vAlign w:val="center"/>
          </w:tcPr>
          <w:p w14:paraId="1E56DE9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5A6655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1BF0971D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5E28867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3BBE8C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552" w:type="dxa"/>
            <w:vAlign w:val="center"/>
          </w:tcPr>
          <w:p w14:paraId="6ADF3C04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Cori</w:t>
            </w:r>
          </w:p>
        </w:tc>
        <w:tc>
          <w:tcPr>
            <w:tcW w:w="2864" w:type="dxa"/>
            <w:vAlign w:val="center"/>
          </w:tcPr>
          <w:p w14:paraId="110E581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II grado</w:t>
            </w:r>
          </w:p>
        </w:tc>
        <w:tc>
          <w:tcPr>
            <w:tcW w:w="1388" w:type="dxa"/>
            <w:vAlign w:val="center"/>
          </w:tcPr>
          <w:p w14:paraId="6E566742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3C4475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5F6F7EB8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77E1FF36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3408A5FE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</w:p>
        </w:tc>
        <w:tc>
          <w:tcPr>
            <w:tcW w:w="2552" w:type="dxa"/>
            <w:vAlign w:val="center"/>
          </w:tcPr>
          <w:p w14:paraId="4AD4BFFD" w14:textId="77777777" w:rsidR="00B8475B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Musica da</w:t>
            </w:r>
          </w:p>
          <w:p w14:paraId="5ED62805" w14:textId="77777777" w:rsidR="00B8475B" w:rsidRPr="00264DCF" w:rsidRDefault="00264DCF" w:rsidP="00B8475B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Camera</w:t>
            </w:r>
            <w:r w:rsidR="00B8475B">
              <w:rPr>
                <w:rFonts w:ascii="Calibri Light" w:hAnsi="Calibri Light" w:cs="Calibri Light"/>
                <w:sz w:val="24"/>
                <w:szCs w:val="24"/>
              </w:rPr>
              <w:t>/Ensemble</w:t>
            </w:r>
          </w:p>
        </w:tc>
        <w:tc>
          <w:tcPr>
            <w:tcW w:w="2864" w:type="dxa"/>
            <w:vAlign w:val="center"/>
          </w:tcPr>
          <w:p w14:paraId="58CA433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 grado</w:t>
            </w:r>
          </w:p>
        </w:tc>
        <w:tc>
          <w:tcPr>
            <w:tcW w:w="1388" w:type="dxa"/>
            <w:vAlign w:val="center"/>
          </w:tcPr>
          <w:p w14:paraId="6281C1C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6F350C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531953A5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535D462A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3C59939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B</w:t>
            </w:r>
          </w:p>
        </w:tc>
        <w:tc>
          <w:tcPr>
            <w:tcW w:w="2552" w:type="dxa"/>
            <w:vAlign w:val="center"/>
          </w:tcPr>
          <w:p w14:paraId="538116D9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Musica da Camera</w:t>
            </w:r>
            <w:r w:rsidR="00B8475B">
              <w:rPr>
                <w:rFonts w:ascii="Calibri Light" w:hAnsi="Calibri Light" w:cs="Calibri Light"/>
                <w:sz w:val="24"/>
                <w:szCs w:val="24"/>
              </w:rPr>
              <w:t xml:space="preserve">/Ensemble </w:t>
            </w:r>
          </w:p>
        </w:tc>
        <w:tc>
          <w:tcPr>
            <w:tcW w:w="2864" w:type="dxa"/>
            <w:vAlign w:val="center"/>
          </w:tcPr>
          <w:p w14:paraId="1A5665BD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II grado</w:t>
            </w:r>
          </w:p>
        </w:tc>
        <w:tc>
          <w:tcPr>
            <w:tcW w:w="1388" w:type="dxa"/>
            <w:vAlign w:val="center"/>
          </w:tcPr>
          <w:p w14:paraId="7F89D48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5AA58B0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3B8AFD0C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0DAAB68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692883B3" w14:textId="77777777" w:rsidR="00264DCF" w:rsidRPr="00264DCF" w:rsidRDefault="005521C0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552" w:type="dxa"/>
            <w:vAlign w:val="center"/>
          </w:tcPr>
          <w:p w14:paraId="52514823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Orchestre </w:t>
            </w:r>
          </w:p>
        </w:tc>
        <w:tc>
          <w:tcPr>
            <w:tcW w:w="2864" w:type="dxa"/>
            <w:vAlign w:val="center"/>
          </w:tcPr>
          <w:p w14:paraId="134945F4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 grado</w:t>
            </w:r>
          </w:p>
        </w:tc>
        <w:tc>
          <w:tcPr>
            <w:tcW w:w="1388" w:type="dxa"/>
            <w:vAlign w:val="center"/>
          </w:tcPr>
          <w:p w14:paraId="7D0D4FF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C0DA7F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14:paraId="486B6098" w14:textId="77777777" w:rsidTr="003951BF">
        <w:trPr>
          <w:trHeight w:val="284"/>
        </w:trPr>
        <w:tc>
          <w:tcPr>
            <w:tcW w:w="993" w:type="dxa"/>
            <w:vAlign w:val="center"/>
          </w:tcPr>
          <w:p w14:paraId="5E1A971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3D2252A0" w14:textId="77777777" w:rsidR="00264DCF" w:rsidRPr="00264DCF" w:rsidRDefault="005521C0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</w:p>
        </w:tc>
        <w:tc>
          <w:tcPr>
            <w:tcW w:w="2552" w:type="dxa"/>
            <w:vAlign w:val="center"/>
          </w:tcPr>
          <w:p w14:paraId="68C889BB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Orchestre  </w:t>
            </w:r>
          </w:p>
        </w:tc>
        <w:tc>
          <w:tcPr>
            <w:tcW w:w="2864" w:type="dxa"/>
            <w:vAlign w:val="center"/>
          </w:tcPr>
          <w:p w14:paraId="7058C151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II grado</w:t>
            </w:r>
          </w:p>
        </w:tc>
        <w:tc>
          <w:tcPr>
            <w:tcW w:w="1388" w:type="dxa"/>
            <w:vAlign w:val="center"/>
          </w:tcPr>
          <w:p w14:paraId="17FD4055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999B2C0" w14:textId="77777777"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5A656FD3" w14:textId="77777777" w:rsidR="00264DCF" w:rsidRPr="00264DCF" w:rsidRDefault="005D785C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Istituzione scolastica</w:t>
      </w:r>
      <w:r w:rsidR="00264DCF" w:rsidRPr="00264DCF">
        <w:rPr>
          <w:rFonts w:ascii="Calibri Light" w:hAnsi="Calibri Light" w:cs="Calibri Light"/>
          <w:sz w:val="24"/>
          <w:szCs w:val="24"/>
        </w:rPr>
        <w:t xml:space="preserve"> di appartenenza: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</w:t>
      </w:r>
      <w:r>
        <w:rPr>
          <w:rFonts w:ascii="Calibri Light" w:hAnsi="Calibri Light" w:cs="Calibri Light"/>
          <w:sz w:val="24"/>
          <w:szCs w:val="24"/>
        </w:rPr>
        <w:t>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___________________________________</w:t>
      </w:r>
    </w:p>
    <w:p w14:paraId="007FCBDF" w14:textId="77777777"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Telefono</w:t>
      </w:r>
      <w:r w:rsidR="005D785C">
        <w:rPr>
          <w:rFonts w:ascii="Calibri Light" w:hAnsi="Calibri Light" w:cs="Calibri Light"/>
          <w:sz w:val="24"/>
          <w:szCs w:val="24"/>
        </w:rPr>
        <w:t xml:space="preserve">: </w:t>
      </w:r>
      <w:r w:rsidRPr="00264DCF">
        <w:rPr>
          <w:rFonts w:ascii="Calibri Light" w:hAnsi="Calibri Light" w:cs="Calibri Light"/>
          <w:sz w:val="24"/>
          <w:szCs w:val="24"/>
        </w:rPr>
        <w:t>______________________</w:t>
      </w:r>
      <w:proofErr w:type="gramStart"/>
      <w:r w:rsidRPr="00264DCF">
        <w:rPr>
          <w:rFonts w:ascii="Calibri Light" w:hAnsi="Calibri Light" w:cs="Calibri Light"/>
          <w:sz w:val="24"/>
          <w:szCs w:val="24"/>
        </w:rPr>
        <w:t xml:space="preserve">_ </w:t>
      </w:r>
      <w:r w:rsidR="005D785C">
        <w:rPr>
          <w:rFonts w:ascii="Calibri Light" w:hAnsi="Calibri Light" w:cs="Calibri Light"/>
          <w:sz w:val="24"/>
          <w:szCs w:val="24"/>
        </w:rPr>
        <w:t xml:space="preserve"> P</w:t>
      </w:r>
      <w:r w:rsidRPr="00264DCF">
        <w:rPr>
          <w:rFonts w:ascii="Calibri Light" w:hAnsi="Calibri Light" w:cs="Calibri Light"/>
          <w:sz w:val="24"/>
          <w:szCs w:val="24"/>
        </w:rPr>
        <w:t>osta</w:t>
      </w:r>
      <w:proofErr w:type="gramEnd"/>
      <w:r w:rsidRPr="00264DCF">
        <w:rPr>
          <w:rFonts w:ascii="Calibri Light" w:hAnsi="Calibri Light" w:cs="Calibri Light"/>
          <w:sz w:val="24"/>
          <w:szCs w:val="24"/>
        </w:rPr>
        <w:t xml:space="preserve"> elettronica</w:t>
      </w:r>
      <w:r w:rsidR="005D785C"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 w:rsidR="005D785C">
        <w:rPr>
          <w:rFonts w:ascii="Calibri Light" w:hAnsi="Calibri Light" w:cs="Calibri Light"/>
          <w:sz w:val="24"/>
          <w:szCs w:val="24"/>
        </w:rPr>
        <w:t>_______________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___________________________</w:t>
      </w:r>
    </w:p>
    <w:p w14:paraId="41BCD1CD" w14:textId="77777777"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b/>
          <w:sz w:val="24"/>
          <w:szCs w:val="24"/>
        </w:rPr>
        <w:t>Nome del gruppo</w:t>
      </w:r>
      <w:r w:rsidR="005D785C">
        <w:rPr>
          <w:rFonts w:ascii="Calibri Light" w:hAnsi="Calibri Light" w:cs="Calibri Light"/>
          <w:b/>
          <w:sz w:val="24"/>
          <w:szCs w:val="24"/>
        </w:rPr>
        <w:t xml:space="preserve">: </w:t>
      </w:r>
      <w:r w:rsidRPr="00264DCF">
        <w:rPr>
          <w:rFonts w:ascii="Calibri Light" w:hAnsi="Calibri Light" w:cs="Calibri Light"/>
          <w:sz w:val="24"/>
          <w:szCs w:val="24"/>
        </w:rPr>
        <w:t>_</w:t>
      </w:r>
      <w:r w:rsidR="005D785C">
        <w:rPr>
          <w:rFonts w:ascii="Calibri Light" w:hAnsi="Calibri Light" w:cs="Calibri Light"/>
          <w:sz w:val="24"/>
          <w:szCs w:val="24"/>
        </w:rPr>
        <w:t>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______________________________________________________________</w:t>
      </w:r>
      <w:proofErr w:type="gramStart"/>
      <w:r w:rsidRPr="00264DCF">
        <w:rPr>
          <w:rFonts w:ascii="Calibri Light" w:hAnsi="Calibri Light" w:cs="Calibri Light"/>
          <w:sz w:val="24"/>
          <w:szCs w:val="24"/>
        </w:rPr>
        <w:t>_(</w:t>
      </w:r>
      <w:proofErr w:type="gramEnd"/>
      <w:r w:rsidRPr="00264DCF">
        <w:rPr>
          <w:rFonts w:ascii="Calibri Light" w:hAnsi="Calibri Light" w:cs="Calibri Light"/>
          <w:sz w:val="24"/>
          <w:szCs w:val="24"/>
        </w:rPr>
        <w:t>*)</w:t>
      </w:r>
    </w:p>
    <w:p w14:paraId="03C96A43" w14:textId="77777777" w:rsidR="005D785C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b/>
          <w:sz w:val="24"/>
          <w:szCs w:val="24"/>
        </w:rPr>
        <w:t xml:space="preserve">Nome </w:t>
      </w:r>
      <w:proofErr w:type="gramStart"/>
      <w:r w:rsidRPr="00264DCF">
        <w:rPr>
          <w:rFonts w:ascii="Calibri Light" w:hAnsi="Calibri Light" w:cs="Calibri Light"/>
          <w:b/>
          <w:sz w:val="24"/>
          <w:szCs w:val="24"/>
        </w:rPr>
        <w:t>solista</w:t>
      </w:r>
      <w:r w:rsidR="005D785C">
        <w:rPr>
          <w:rFonts w:ascii="Calibri Light" w:hAnsi="Calibri Light" w:cs="Calibri Light"/>
          <w:b/>
          <w:sz w:val="24"/>
          <w:szCs w:val="24"/>
        </w:rPr>
        <w:t xml:space="preserve">:  </w:t>
      </w:r>
      <w:r w:rsidR="005D785C" w:rsidRPr="00264DCF">
        <w:rPr>
          <w:rFonts w:ascii="Calibri Light" w:hAnsi="Calibri Light" w:cs="Calibri Light"/>
          <w:sz w:val="24"/>
          <w:szCs w:val="24"/>
        </w:rPr>
        <w:t>_</w:t>
      </w:r>
      <w:proofErr w:type="gramEnd"/>
      <w:r w:rsidR="005D785C">
        <w:rPr>
          <w:rFonts w:ascii="Calibri Light" w:hAnsi="Calibri Light" w:cs="Calibri Light"/>
          <w:sz w:val="24"/>
          <w:szCs w:val="24"/>
        </w:rPr>
        <w:t>_______</w:t>
      </w:r>
      <w:r w:rsidR="005D785C" w:rsidRPr="00264DCF">
        <w:rPr>
          <w:rFonts w:ascii="Calibri Light" w:hAnsi="Calibri Light" w:cs="Calibri Light"/>
          <w:sz w:val="24"/>
          <w:szCs w:val="24"/>
        </w:rPr>
        <w:t>______________________________________________________________</w:t>
      </w:r>
      <w:r w:rsidR="005D785C">
        <w:rPr>
          <w:rFonts w:ascii="Calibri Light" w:hAnsi="Calibri Light" w:cs="Calibri Light"/>
          <w:sz w:val="24"/>
          <w:szCs w:val="24"/>
        </w:rPr>
        <w:t>___</w:t>
      </w:r>
      <w:r w:rsidR="005D785C" w:rsidRPr="00264DCF">
        <w:rPr>
          <w:rFonts w:ascii="Calibri Light" w:hAnsi="Calibri Light" w:cs="Calibri Light"/>
          <w:sz w:val="24"/>
          <w:szCs w:val="24"/>
        </w:rPr>
        <w:t>_(*)</w:t>
      </w:r>
    </w:p>
    <w:p w14:paraId="60FE418A" w14:textId="77777777" w:rsidR="00264DCF" w:rsidRPr="00264DCF" w:rsidRDefault="005D785C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 xml:space="preserve">Ciclo di istruzione: </w:t>
      </w:r>
      <w:r w:rsidR="00264DCF" w:rsidRPr="00264DCF">
        <w:rPr>
          <w:rFonts w:ascii="Calibri Light" w:hAnsi="Calibri Light" w:cs="Calibri Light"/>
          <w:sz w:val="24"/>
          <w:szCs w:val="24"/>
        </w:rPr>
        <w:t>__________</w:t>
      </w:r>
      <w:r>
        <w:rPr>
          <w:rFonts w:ascii="Calibri Light" w:hAnsi="Calibri Light" w:cs="Calibri Light"/>
          <w:sz w:val="24"/>
          <w:szCs w:val="24"/>
        </w:rPr>
        <w:t>________________________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64DCF">
        <w:rPr>
          <w:rFonts w:ascii="Calibri Light" w:hAnsi="Calibri Light" w:cs="Calibri Light"/>
          <w:sz w:val="24"/>
          <w:szCs w:val="24"/>
        </w:rPr>
        <w:t>Classe</w:t>
      </w:r>
      <w:r>
        <w:rPr>
          <w:rFonts w:ascii="Calibri Light" w:hAnsi="Calibri Light" w:cs="Calibri Light"/>
          <w:sz w:val="24"/>
          <w:szCs w:val="24"/>
        </w:rPr>
        <w:t xml:space="preserve"> e sezione</w:t>
      </w:r>
      <w:r w:rsidRPr="00264DCF">
        <w:rPr>
          <w:rFonts w:ascii="Calibri Light" w:hAnsi="Calibri Light" w:cs="Calibri Light"/>
          <w:sz w:val="24"/>
          <w:szCs w:val="24"/>
        </w:rPr>
        <w:t xml:space="preserve"> frequentata</w:t>
      </w:r>
      <w:r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______</w:t>
      </w:r>
      <w:r>
        <w:rPr>
          <w:rFonts w:ascii="Calibri Light" w:hAnsi="Calibri Light" w:cs="Calibri Light"/>
          <w:sz w:val="24"/>
          <w:szCs w:val="24"/>
        </w:rPr>
        <w:t>__</w:t>
      </w:r>
      <w:r w:rsidRPr="00264DCF">
        <w:rPr>
          <w:rFonts w:ascii="Calibri Light" w:hAnsi="Calibri Light" w:cs="Calibri Light"/>
          <w:sz w:val="24"/>
          <w:szCs w:val="24"/>
        </w:rPr>
        <w:t>___</w:t>
      </w:r>
    </w:p>
    <w:p w14:paraId="152523A0" w14:textId="77777777"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Strumento__</w:t>
      </w:r>
      <w:r w:rsidR="005D785C">
        <w:rPr>
          <w:rFonts w:ascii="Calibri Light" w:hAnsi="Calibri Light" w:cs="Calibri Light"/>
          <w:sz w:val="24"/>
          <w:szCs w:val="24"/>
        </w:rPr>
        <w:t>______________________________________________________________________________</w:t>
      </w:r>
    </w:p>
    <w:p w14:paraId="4CD47875" w14:textId="77777777" w:rsidR="005D785C" w:rsidRDefault="00264DCF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Docente referente</w:t>
      </w:r>
      <w:r w:rsidR="005D785C"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 w:rsidR="005D785C">
        <w:rPr>
          <w:rFonts w:ascii="Calibri Light" w:hAnsi="Calibri Light" w:cs="Calibri Light"/>
          <w:sz w:val="24"/>
          <w:szCs w:val="24"/>
        </w:rPr>
        <w:t>_______________________________________________________</w:t>
      </w:r>
      <w:r w:rsidRPr="00264DCF">
        <w:rPr>
          <w:rFonts w:ascii="Calibri Light" w:hAnsi="Calibri Light" w:cs="Calibri Light"/>
          <w:sz w:val="24"/>
          <w:szCs w:val="24"/>
        </w:rPr>
        <w:t>_____________</w:t>
      </w:r>
    </w:p>
    <w:p w14:paraId="0E1DF759" w14:textId="77777777" w:rsidR="00D70E3C" w:rsidRDefault="005D785C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Telefono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D70E3C">
        <w:rPr>
          <w:rFonts w:ascii="Calibri Light" w:hAnsi="Calibri Light" w:cs="Calibri Light"/>
          <w:sz w:val="24"/>
          <w:szCs w:val="24"/>
        </w:rPr>
        <w:t xml:space="preserve">del </w:t>
      </w:r>
      <w:r>
        <w:rPr>
          <w:rFonts w:ascii="Calibri Light" w:hAnsi="Calibri Light" w:cs="Calibri Light"/>
          <w:sz w:val="24"/>
          <w:szCs w:val="24"/>
        </w:rPr>
        <w:t>ref</w:t>
      </w:r>
      <w:r w:rsidR="00D70E3C">
        <w:rPr>
          <w:rFonts w:ascii="Calibri Light" w:hAnsi="Calibri Light" w:cs="Calibri Light"/>
          <w:sz w:val="24"/>
          <w:szCs w:val="24"/>
        </w:rPr>
        <w:t>erente</w:t>
      </w:r>
      <w:proofErr w:type="gramStart"/>
      <w:r>
        <w:rPr>
          <w:rFonts w:ascii="Calibri Light" w:hAnsi="Calibri Light" w:cs="Calibri Light"/>
          <w:sz w:val="24"/>
          <w:szCs w:val="24"/>
        </w:rPr>
        <w:t>.:_</w:t>
      </w:r>
      <w:proofErr w:type="gramEnd"/>
      <w:r>
        <w:rPr>
          <w:rFonts w:ascii="Calibri Light" w:hAnsi="Calibri Light" w:cs="Calibri Light"/>
          <w:sz w:val="24"/>
          <w:szCs w:val="24"/>
        </w:rPr>
        <w:t>____</w:t>
      </w:r>
      <w:r w:rsidR="00D70E3C">
        <w:rPr>
          <w:rFonts w:ascii="Calibri Light" w:hAnsi="Calibri Light" w:cs="Calibri Light"/>
          <w:sz w:val="24"/>
          <w:szCs w:val="24"/>
        </w:rPr>
        <w:t>____________</w:t>
      </w:r>
      <w:r>
        <w:rPr>
          <w:rFonts w:ascii="Calibri Light" w:hAnsi="Calibri Light" w:cs="Calibri Light"/>
          <w:sz w:val="24"/>
          <w:szCs w:val="24"/>
        </w:rPr>
        <w:t>______</w:t>
      </w:r>
      <w:r w:rsidR="00D70E3C">
        <w:rPr>
          <w:rFonts w:ascii="Calibri Light" w:hAnsi="Calibri Light" w:cs="Calibri Light"/>
          <w:sz w:val="24"/>
          <w:szCs w:val="24"/>
        </w:rPr>
        <w:t>___</w:t>
      </w:r>
      <w:r>
        <w:rPr>
          <w:rFonts w:ascii="Calibri Light" w:hAnsi="Calibri Light" w:cs="Calibri Light"/>
          <w:sz w:val="24"/>
          <w:szCs w:val="24"/>
        </w:rPr>
        <w:t>______</w:t>
      </w:r>
      <w:r w:rsidRPr="00264DCF">
        <w:rPr>
          <w:rFonts w:ascii="Calibri Light" w:hAnsi="Calibri Light" w:cs="Calibri Light"/>
          <w:sz w:val="24"/>
          <w:szCs w:val="24"/>
        </w:rPr>
        <w:t xml:space="preserve">_ </w:t>
      </w:r>
      <w:r>
        <w:rPr>
          <w:rFonts w:ascii="Calibri Light" w:hAnsi="Calibri Light" w:cs="Calibri Light"/>
          <w:sz w:val="24"/>
          <w:szCs w:val="24"/>
        </w:rPr>
        <w:t xml:space="preserve"> </w:t>
      </w:r>
    </w:p>
    <w:p w14:paraId="2EA6D8D1" w14:textId="77777777" w:rsidR="005D785C" w:rsidRPr="00264DCF" w:rsidRDefault="005D785C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</w:t>
      </w:r>
      <w:r w:rsidRPr="00264DCF">
        <w:rPr>
          <w:rFonts w:ascii="Calibri Light" w:hAnsi="Calibri Light" w:cs="Calibri Light"/>
          <w:sz w:val="24"/>
          <w:szCs w:val="24"/>
        </w:rPr>
        <w:t>osta elettronica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D70E3C">
        <w:rPr>
          <w:rFonts w:ascii="Calibri Light" w:hAnsi="Calibri Light" w:cs="Calibri Light"/>
          <w:sz w:val="24"/>
          <w:szCs w:val="24"/>
        </w:rPr>
        <w:t xml:space="preserve">del </w:t>
      </w:r>
      <w:r>
        <w:rPr>
          <w:rFonts w:ascii="Calibri Light" w:hAnsi="Calibri Light" w:cs="Calibri Light"/>
          <w:sz w:val="24"/>
          <w:szCs w:val="24"/>
        </w:rPr>
        <w:t>ref</w:t>
      </w:r>
      <w:r w:rsidR="00D70E3C">
        <w:rPr>
          <w:rFonts w:ascii="Calibri Light" w:hAnsi="Calibri Light" w:cs="Calibri Light"/>
          <w:sz w:val="24"/>
          <w:szCs w:val="24"/>
        </w:rPr>
        <w:t>erente</w:t>
      </w:r>
      <w:r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_______________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</w:t>
      </w:r>
    </w:p>
    <w:p w14:paraId="51D88857" w14:textId="77777777" w:rsidR="003951BF" w:rsidRDefault="00264DCF" w:rsidP="003951BF">
      <w:pPr>
        <w:pStyle w:val="Titolo1"/>
        <w:spacing w:after="120"/>
        <w:ind w:left="-142"/>
        <w:rPr>
          <w:rStyle w:val="Enfasigrassetto"/>
          <w:rFonts w:ascii="Calibri Light" w:hAnsi="Calibri Light" w:cs="Calibri Light"/>
        </w:rPr>
      </w:pPr>
      <w:r w:rsidRPr="00264DCF">
        <w:rPr>
          <w:rStyle w:val="Enfasigrassetto"/>
          <w:rFonts w:ascii="Calibri Light" w:hAnsi="Calibri Light" w:cs="Calibri Light"/>
        </w:rPr>
        <w:t>(*) Il nome del gruppo/solista verrà riportato sul calendario dell</w:t>
      </w:r>
      <w:r w:rsidR="009C0219">
        <w:rPr>
          <w:rStyle w:val="Enfasigrassetto"/>
          <w:rFonts w:ascii="Calibri Light" w:hAnsi="Calibri Light" w:cs="Calibri Light"/>
        </w:rPr>
        <w:t xml:space="preserve">’evento finale </w:t>
      </w:r>
      <w:r w:rsidRPr="00264DCF">
        <w:rPr>
          <w:rStyle w:val="Enfasigrassetto"/>
          <w:rFonts w:ascii="Calibri Light" w:hAnsi="Calibri Light" w:cs="Calibri Light"/>
        </w:rPr>
        <w:t xml:space="preserve">così come </w:t>
      </w:r>
      <w:r w:rsidR="005D785C">
        <w:rPr>
          <w:rStyle w:val="Enfasigrassetto"/>
          <w:rFonts w:ascii="Calibri Light" w:hAnsi="Calibri Light" w:cs="Calibri Light"/>
        </w:rPr>
        <w:t>riportato</w:t>
      </w:r>
      <w:r w:rsidR="00D70E3C">
        <w:rPr>
          <w:rStyle w:val="Enfasigrassetto"/>
          <w:rFonts w:ascii="Calibri Light" w:hAnsi="Calibri Light" w:cs="Calibri Light"/>
        </w:rPr>
        <w:t xml:space="preserve"> </w:t>
      </w:r>
      <w:r w:rsidR="008E2DAA">
        <w:rPr>
          <w:rStyle w:val="Enfasigrassetto"/>
          <w:rFonts w:ascii="Calibri Light" w:hAnsi="Calibri Light" w:cs="Calibri Light"/>
        </w:rPr>
        <w:t xml:space="preserve">nel presente modulo. </w:t>
      </w:r>
    </w:p>
    <w:p w14:paraId="7AF35734" w14:textId="77777777" w:rsidR="003951BF" w:rsidRDefault="003951BF" w:rsidP="003951BF">
      <w:pPr>
        <w:pStyle w:val="Titolo1"/>
        <w:spacing w:after="120"/>
        <w:ind w:left="-142"/>
        <w:rPr>
          <w:rFonts w:ascii="Calibri Light" w:hAnsi="Calibri Light" w:cs="Calibri Light"/>
        </w:rPr>
      </w:pPr>
    </w:p>
    <w:p w14:paraId="646571C8" w14:textId="77777777" w:rsidR="00C40262" w:rsidRDefault="00C40262" w:rsidP="00692376">
      <w:pPr>
        <w:pStyle w:val="Titolo1"/>
        <w:spacing w:after="120"/>
        <w:ind w:left="-14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Con la sottoscrizione del presente allegato, s</w:t>
      </w:r>
      <w:r w:rsidR="00264DCF" w:rsidRPr="00264DCF">
        <w:rPr>
          <w:rFonts w:ascii="Calibri Light" w:hAnsi="Calibri Light" w:cs="Calibri Light"/>
        </w:rPr>
        <w:t xml:space="preserve">i accetta, </w:t>
      </w:r>
      <w:r>
        <w:rPr>
          <w:rFonts w:ascii="Calibri Light" w:hAnsi="Calibri Light" w:cs="Calibri Light"/>
        </w:rPr>
        <w:t>il Regolamento del 1</w:t>
      </w:r>
      <w:r w:rsidR="00C242BA">
        <w:rPr>
          <w:rFonts w:ascii="Calibri Light" w:hAnsi="Calibri Light" w:cs="Calibri Light"/>
        </w:rPr>
        <w:t>5</w:t>
      </w:r>
      <w:r>
        <w:rPr>
          <w:rFonts w:ascii="Calibri Light" w:hAnsi="Calibri Light" w:cs="Calibri Light"/>
        </w:rPr>
        <w:t xml:space="preserve">° </w:t>
      </w:r>
      <w:r w:rsidRPr="00C40262">
        <w:rPr>
          <w:rFonts w:ascii="Calibri Light" w:hAnsi="Calibri Light" w:cs="Calibri Light"/>
        </w:rPr>
        <w:t>Concorso nazionale di Musica d’insieme e per solisti</w:t>
      </w:r>
      <w:r w:rsidR="00220554">
        <w:rPr>
          <w:rFonts w:ascii="Calibri Light" w:hAnsi="Calibri Light" w:cs="Calibri Light"/>
        </w:rPr>
        <w:t>.</w:t>
      </w:r>
    </w:p>
    <w:p w14:paraId="22CAE44B" w14:textId="77777777" w:rsidR="00692376" w:rsidRPr="00692376" w:rsidRDefault="00692376" w:rsidP="00692376">
      <w:pPr>
        <w:rPr>
          <w:lang w:eastAsia="ar-SA"/>
        </w:rPr>
      </w:pPr>
    </w:p>
    <w:p w14:paraId="5CA4D488" w14:textId="77777777" w:rsidR="00C40262" w:rsidRPr="005D785C" w:rsidRDefault="00C40262" w:rsidP="00C40262">
      <w:pPr>
        <w:pStyle w:val="Titolo1"/>
        <w:spacing w:after="120"/>
        <w:ind w:left="-142"/>
        <w:rPr>
          <w:rFonts w:ascii="Calibri Light" w:hAnsi="Calibri Light" w:cs="Calibri Light"/>
          <w:b w:val="0"/>
          <w:bCs/>
        </w:rPr>
      </w:pPr>
      <w:r>
        <w:rPr>
          <w:rStyle w:val="Enfasigrassetto"/>
          <w:rFonts w:ascii="Calibri Light" w:hAnsi="Calibri Light" w:cs="Calibri Light"/>
          <w:b/>
        </w:rPr>
        <w:t>Si ricorda che l</w:t>
      </w:r>
      <w:r w:rsidRPr="005D785C">
        <w:rPr>
          <w:rStyle w:val="Enfasigrassetto"/>
          <w:rFonts w:ascii="Calibri Light" w:hAnsi="Calibri Light" w:cs="Calibri Light"/>
          <w:b/>
        </w:rPr>
        <w:t xml:space="preserve">e domande devono essere inviate entro il </w:t>
      </w:r>
      <w:r w:rsidR="00B01B06" w:rsidRPr="001930CC">
        <w:rPr>
          <w:rStyle w:val="Enfasigrassetto"/>
          <w:rFonts w:ascii="Calibri Light" w:hAnsi="Calibri Light" w:cs="Calibri Light"/>
          <w:b/>
          <w:u w:val="single"/>
        </w:rPr>
        <w:t>25/02/2023</w:t>
      </w:r>
      <w:r w:rsidRPr="005D785C">
        <w:rPr>
          <w:rStyle w:val="Enfasigrassetto"/>
          <w:rFonts w:ascii="Calibri Light" w:hAnsi="Calibri Light" w:cs="Calibri Light"/>
          <w:b/>
        </w:rPr>
        <w:t xml:space="preserve"> </w:t>
      </w:r>
      <w:r w:rsidRPr="005D785C">
        <w:rPr>
          <w:rStyle w:val="Enfasigrassetto"/>
          <w:rFonts w:ascii="Calibri Light" w:hAnsi="Calibri Light" w:cs="Calibri Light"/>
        </w:rPr>
        <w:t>e</w:t>
      </w:r>
      <w:r w:rsidRPr="005D785C">
        <w:rPr>
          <w:rStyle w:val="Enfasigrassetto"/>
          <w:rFonts w:ascii="Calibri Light" w:hAnsi="Calibri Light" w:cs="Calibri Light"/>
          <w:b/>
        </w:rPr>
        <w:t xml:space="preserve"> </w:t>
      </w:r>
      <w:r w:rsidRPr="005D785C">
        <w:rPr>
          <w:rFonts w:ascii="Calibri Light" w:hAnsi="Calibri Light" w:cs="Calibri Light"/>
          <w:b w:val="0"/>
        </w:rPr>
        <w:t>dovranno contenere</w:t>
      </w:r>
      <w:r>
        <w:rPr>
          <w:rFonts w:ascii="Calibri Light" w:hAnsi="Calibri Light" w:cs="Calibri Light"/>
          <w:b w:val="0"/>
        </w:rPr>
        <w:t xml:space="preserve"> la documentazione a seguire</w:t>
      </w:r>
      <w:r w:rsidRPr="005D785C">
        <w:rPr>
          <w:rFonts w:ascii="Calibri Light" w:hAnsi="Calibri Light" w:cs="Calibri Light"/>
          <w:b w:val="0"/>
        </w:rPr>
        <w:t>:</w:t>
      </w:r>
    </w:p>
    <w:p w14:paraId="3A7A4397" w14:textId="77777777"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scheda d’iscrizione (il presente allegato);</w:t>
      </w:r>
    </w:p>
    <w:p w14:paraId="7F7FDE0E" w14:textId="77777777"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elenco dei partecipanti;</w:t>
      </w:r>
    </w:p>
    <w:p w14:paraId="6776B5FF" w14:textId="77777777"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liberatoria cumulativa per riprese video e/o fotografiche</w:t>
      </w:r>
      <w:r w:rsidR="008E2DAA">
        <w:rPr>
          <w:rFonts w:cstheme="minorHAnsi"/>
          <w:sz w:val="24"/>
          <w:szCs w:val="24"/>
        </w:rPr>
        <w:t xml:space="preserve">, come da modulo allegato; </w:t>
      </w:r>
    </w:p>
    <w:p w14:paraId="5030DBAA" w14:textId="77777777" w:rsidR="00C40262" w:rsidRPr="00B01B06" w:rsidRDefault="00C40262" w:rsidP="008E2DAA">
      <w:pPr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B01B06">
        <w:rPr>
          <w:rFonts w:cstheme="minorHAnsi"/>
          <w:sz w:val="24"/>
          <w:szCs w:val="24"/>
        </w:rPr>
        <w:t xml:space="preserve">elenco </w:t>
      </w:r>
      <w:r w:rsidR="008E2DAA">
        <w:rPr>
          <w:rFonts w:cstheme="minorHAnsi"/>
          <w:sz w:val="24"/>
          <w:szCs w:val="24"/>
        </w:rPr>
        <w:t xml:space="preserve">e pdf </w:t>
      </w:r>
      <w:r w:rsidRPr="00B01B06">
        <w:rPr>
          <w:rFonts w:cstheme="minorHAnsi"/>
          <w:sz w:val="24"/>
          <w:szCs w:val="24"/>
        </w:rPr>
        <w:t xml:space="preserve">dei brani presentati </w:t>
      </w:r>
      <w:r w:rsidR="008E2DAA">
        <w:rPr>
          <w:rFonts w:cstheme="minorHAnsi"/>
          <w:sz w:val="24"/>
          <w:szCs w:val="24"/>
        </w:rPr>
        <w:t>nei video (art. 3 del Bando) per l’a</w:t>
      </w:r>
      <w:r w:rsidRPr="00B01B06">
        <w:rPr>
          <w:rFonts w:cstheme="minorHAnsi"/>
          <w:sz w:val="24"/>
          <w:szCs w:val="24"/>
        </w:rPr>
        <w:t>udizione e relativi tempi di esecuzione</w:t>
      </w:r>
      <w:r w:rsidR="008E2DAA">
        <w:rPr>
          <w:rFonts w:cstheme="minorHAnsi"/>
          <w:sz w:val="24"/>
          <w:szCs w:val="24"/>
        </w:rPr>
        <w:t xml:space="preserve"> </w:t>
      </w:r>
      <w:r w:rsidR="008E2DAA" w:rsidRPr="008E2DAA">
        <w:rPr>
          <w:rFonts w:cstheme="minorHAnsi"/>
          <w:b/>
          <w:bCs/>
          <w:sz w:val="24"/>
          <w:szCs w:val="24"/>
        </w:rPr>
        <w:t>**</w:t>
      </w:r>
      <w:r w:rsidRPr="00B01B06">
        <w:rPr>
          <w:rFonts w:cstheme="minorHAnsi"/>
          <w:sz w:val="24"/>
          <w:szCs w:val="24"/>
        </w:rPr>
        <w:t>;</w:t>
      </w:r>
    </w:p>
    <w:p w14:paraId="7D67F567" w14:textId="77777777" w:rsidR="00B01B06" w:rsidRPr="00B01B06" w:rsidRDefault="00B01B06" w:rsidP="008E2DAA">
      <w:pPr>
        <w:pStyle w:val="Didefault"/>
        <w:numPr>
          <w:ilvl w:val="0"/>
          <w:numId w:val="35"/>
        </w:numPr>
        <w:spacing w:before="0" w:after="293" w:line="240" w:lineRule="auto"/>
        <w:jc w:val="both"/>
        <w:rPr>
          <w:rFonts w:asciiTheme="minorHAnsi" w:hAnsiTheme="minorHAnsi" w:cstheme="minorHAnsi"/>
        </w:rPr>
      </w:pPr>
      <w:r w:rsidRPr="00B01B06">
        <w:rPr>
          <w:rFonts w:asciiTheme="minorHAnsi" w:hAnsiTheme="minorHAnsi" w:cstheme="minorHAnsi"/>
          <w:u w:color="212121"/>
        </w:rPr>
        <w:t>V</w:t>
      </w:r>
      <w:r w:rsidRPr="00B01B06">
        <w:rPr>
          <w:rFonts w:asciiTheme="minorHAnsi" w:hAnsiTheme="minorHAnsi" w:cstheme="minorHAnsi"/>
          <w:u w:color="FF2600"/>
        </w:rPr>
        <w:t>ersamento diretto al conto di Tesoreria Unica n. 319036 - IBAN T.U.: IT71G0100003245410300319036 con Causale: 15° Concorso Nazionale di Musica L. Montini - anno 2023</w:t>
      </w:r>
      <w:r w:rsidRPr="00B01B06">
        <w:rPr>
          <w:rFonts w:asciiTheme="minorHAnsi" w:hAnsiTheme="minorHAnsi" w:cstheme="minorHAnsi"/>
          <w:b/>
          <w:bCs/>
          <w:u w:color="FF2600"/>
        </w:rPr>
        <w:t xml:space="preserve"> oppure </w:t>
      </w:r>
      <w:r w:rsidR="008E2DAA" w:rsidRPr="008E2DAA">
        <w:rPr>
          <w:rFonts w:asciiTheme="minorHAnsi" w:hAnsiTheme="minorHAnsi" w:cstheme="minorHAnsi"/>
          <w:u w:color="FF2600"/>
        </w:rPr>
        <w:t>ricevuta del</w:t>
      </w:r>
      <w:r w:rsidR="008E2DAA">
        <w:rPr>
          <w:rFonts w:asciiTheme="minorHAnsi" w:hAnsiTheme="minorHAnsi" w:cstheme="minorHAnsi"/>
          <w:b/>
          <w:bCs/>
          <w:u w:color="FF2600"/>
        </w:rPr>
        <w:t xml:space="preserve"> </w:t>
      </w:r>
      <w:r w:rsidRPr="00B01B06">
        <w:rPr>
          <w:rFonts w:asciiTheme="minorHAnsi" w:hAnsiTheme="minorHAnsi" w:cstheme="minorHAnsi"/>
          <w:u w:color="FF2600"/>
        </w:rPr>
        <w:t>bonifico effettuato sul conto corrente bancario IBAN IT43P0306903805100000046063 intestato a Istituto Comprensivo L.</w:t>
      </w:r>
      <w:r w:rsidR="008E2DAA">
        <w:rPr>
          <w:rFonts w:asciiTheme="minorHAnsi" w:hAnsiTheme="minorHAnsi" w:cstheme="minorHAnsi"/>
          <w:u w:color="FF2600"/>
        </w:rPr>
        <w:t xml:space="preserve"> </w:t>
      </w:r>
      <w:r w:rsidRPr="00B01B06">
        <w:rPr>
          <w:rFonts w:asciiTheme="minorHAnsi" w:hAnsiTheme="minorHAnsi" w:cstheme="minorHAnsi"/>
          <w:u w:color="FF2600"/>
        </w:rPr>
        <w:t>Montini di Campobasso - C.F. 92070270704</w:t>
      </w:r>
    </w:p>
    <w:p w14:paraId="183E58CC" w14:textId="77777777" w:rsidR="002261F4" w:rsidRDefault="008E2DAA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b/>
          <w:bCs/>
          <w:color w:val="000000"/>
          <w:sz w:val="24"/>
          <w:szCs w:val="24"/>
        </w:rPr>
      </w:pPr>
      <w:r w:rsidRPr="008E2DAA">
        <w:rPr>
          <w:rFonts w:ascii="Calibri Light" w:hAnsi="Calibri Light" w:cs="Calibri Light"/>
          <w:b/>
          <w:bCs/>
          <w:color w:val="000000"/>
          <w:sz w:val="24"/>
          <w:szCs w:val="24"/>
        </w:rPr>
        <w:t>**</w:t>
      </w:r>
      <w:r>
        <w:rPr>
          <w:rFonts w:ascii="Calibri Light" w:hAnsi="Calibri Light" w:cs="Calibri Light"/>
          <w:b/>
          <w:bCs/>
          <w:color w:val="000000"/>
          <w:sz w:val="24"/>
          <w:szCs w:val="24"/>
        </w:rPr>
        <w:t>: scadenza per l’invio dei video: 11/03/2023</w:t>
      </w:r>
    </w:p>
    <w:p w14:paraId="2AE13EA3" w14:textId="77777777" w:rsidR="008E2DAA" w:rsidRPr="008E2DAA" w:rsidRDefault="008E2DAA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b/>
          <w:bCs/>
          <w:color w:val="000000"/>
          <w:sz w:val="24"/>
          <w:szCs w:val="24"/>
        </w:rPr>
      </w:pPr>
    </w:p>
    <w:p w14:paraId="1E2CB35B" w14:textId="77777777" w:rsidR="002261F4" w:rsidRDefault="002261F4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</w:p>
    <w:p w14:paraId="33E9701E" w14:textId="77777777" w:rsidR="003951BF" w:rsidRDefault="003951BF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</w:p>
    <w:p w14:paraId="1D7F025F" w14:textId="77777777" w:rsidR="002261F4" w:rsidRDefault="00BF7F23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  <w:r w:rsidRPr="00264DCF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14:paraId="2C8AB754" w14:textId="77777777" w:rsidR="005D05E0" w:rsidRPr="00264DCF" w:rsidRDefault="002261F4" w:rsidP="003951BF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  <w:t xml:space="preserve">  ______________________________</w:t>
      </w:r>
      <w:r w:rsidR="00BF7F23" w:rsidRPr="00264DCF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64DCF" w:rsidSect="002B21B4">
      <w:headerReference w:type="default" r:id="rId8"/>
      <w:footerReference w:type="default" r:id="rId9"/>
      <w:headerReference w:type="first" r:id="rId10"/>
      <w:pgSz w:w="11906" w:h="16838"/>
      <w:pgMar w:top="993" w:right="707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8E79" w14:textId="77777777" w:rsidR="00C97AE0" w:rsidRDefault="00C97AE0" w:rsidP="00BF7F23">
      <w:pPr>
        <w:spacing w:after="0" w:line="240" w:lineRule="auto"/>
      </w:pPr>
      <w:r>
        <w:separator/>
      </w:r>
    </w:p>
  </w:endnote>
  <w:endnote w:type="continuationSeparator" w:id="0">
    <w:p w14:paraId="518E255C" w14:textId="77777777" w:rsidR="00C97AE0" w:rsidRDefault="00C97AE0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EndPr/>
        <w:sdtContent>
          <w:p w14:paraId="7140516B" w14:textId="77777777"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220554">
              <w:rPr>
                <w:rFonts w:ascii="Calibri Light" w:hAnsi="Calibri Light" w:cs="Calibri Light"/>
                <w:b/>
                <w:noProof/>
              </w:rPr>
              <w:t>2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220554">
              <w:rPr>
                <w:rFonts w:ascii="Calibri Light" w:hAnsi="Calibri Light" w:cs="Calibri Light"/>
                <w:b/>
                <w:noProof/>
              </w:rPr>
              <w:t>2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5107" w14:textId="77777777" w:rsidR="00C97AE0" w:rsidRDefault="00C97AE0" w:rsidP="00BF7F23">
      <w:pPr>
        <w:spacing w:after="0" w:line="240" w:lineRule="auto"/>
      </w:pPr>
      <w:r>
        <w:separator/>
      </w:r>
    </w:p>
  </w:footnote>
  <w:footnote w:type="continuationSeparator" w:id="0">
    <w:p w14:paraId="5D150FD8" w14:textId="77777777" w:rsidR="00C97AE0" w:rsidRDefault="00C97AE0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B9D6" w14:textId="77777777" w:rsidR="00BC46B0" w:rsidRDefault="00BC46B0">
    <w:pPr>
      <w:pStyle w:val="Intestazione"/>
    </w:pPr>
  </w:p>
  <w:p w14:paraId="4BCA1C16" w14:textId="77777777"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6135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C242BA">
      <w:rPr>
        <w:rFonts w:ascii="Calibri Light" w:hAnsi="Calibri Light" w:cs="Calibri Light"/>
        <w:b/>
        <w:sz w:val="24"/>
        <w:szCs w:val="24"/>
      </w:rPr>
      <w:t>5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14:paraId="79B7DC8E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(PIANOFORTE, CHITARRA, ARCHI, FIATI</w:t>
    </w:r>
    <w:r w:rsidR="008B6E81">
      <w:rPr>
        <w:rFonts w:ascii="Calibri Light" w:hAnsi="Calibri Light" w:cs="Calibri Light"/>
        <w:b/>
        <w:sz w:val="24"/>
        <w:szCs w:val="24"/>
      </w:rPr>
      <w:t xml:space="preserve">) </w:t>
    </w:r>
    <w:r w:rsidRPr="00A02606">
      <w:rPr>
        <w:rFonts w:ascii="Calibri Light" w:hAnsi="Calibri Light" w:cs="Calibri Light"/>
        <w:b/>
        <w:sz w:val="24"/>
        <w:szCs w:val="24"/>
      </w:rPr>
      <w:t xml:space="preserve"> </w:t>
    </w:r>
  </w:p>
  <w:p w14:paraId="1D953D88" w14:textId="7777777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Campobasso, 2</w:t>
    </w:r>
    <w:r w:rsidR="00C242BA">
      <w:rPr>
        <w:rFonts w:ascii="Calibri Light" w:hAnsi="Calibri Light" w:cs="Calibri Light"/>
        <w:b/>
        <w:sz w:val="24"/>
        <w:szCs w:val="24"/>
      </w:rPr>
      <w:t>2</w:t>
    </w:r>
    <w:r w:rsidRPr="00A02606">
      <w:rPr>
        <w:rFonts w:ascii="Calibri Light" w:hAnsi="Calibri Light" w:cs="Calibri Light"/>
        <w:b/>
        <w:sz w:val="24"/>
        <w:szCs w:val="24"/>
      </w:rPr>
      <w:t xml:space="preserve"> Aprile 202</w:t>
    </w:r>
    <w:r w:rsidR="00C242BA">
      <w:rPr>
        <w:rFonts w:ascii="Calibri Light" w:hAnsi="Calibri Light" w:cs="Calibri Light"/>
        <w:b/>
        <w:sz w:val="24"/>
        <w:szCs w:val="24"/>
      </w:rPr>
      <w:t>3</w:t>
    </w:r>
  </w:p>
  <w:p w14:paraId="01664D52" w14:textId="77777777"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7645A6"/>
    <w:multiLevelType w:val="hybridMultilevel"/>
    <w:tmpl w:val="4A3C32A2"/>
    <w:numStyleLink w:val="Numerato"/>
  </w:abstractNum>
  <w:abstractNum w:abstractNumId="13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612D"/>
    <w:multiLevelType w:val="hybridMultilevel"/>
    <w:tmpl w:val="A2088D5C"/>
    <w:lvl w:ilvl="0" w:tplc="4FB420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C13C5B"/>
    <w:multiLevelType w:val="hybridMultilevel"/>
    <w:tmpl w:val="4A3C32A2"/>
    <w:styleLink w:val="Numerato"/>
    <w:lvl w:ilvl="0" w:tplc="EEA86BF6">
      <w:start w:val="1"/>
      <w:numFmt w:val="decimal"/>
      <w:lvlText w:val="%1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F07688">
      <w:start w:val="1"/>
      <w:numFmt w:val="decimal"/>
      <w:lvlText w:val="%2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481FEA">
      <w:start w:val="1"/>
      <w:numFmt w:val="decimal"/>
      <w:lvlText w:val="%3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584432">
      <w:start w:val="1"/>
      <w:numFmt w:val="decimal"/>
      <w:lvlText w:val="%4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026790">
      <w:start w:val="1"/>
      <w:numFmt w:val="decimal"/>
      <w:lvlText w:val="%5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761C68">
      <w:start w:val="1"/>
      <w:numFmt w:val="decimal"/>
      <w:lvlText w:val="%6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CA29AC">
      <w:start w:val="1"/>
      <w:numFmt w:val="decimal"/>
      <w:lvlText w:val="%7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B8EA46">
      <w:start w:val="1"/>
      <w:numFmt w:val="decimal"/>
      <w:lvlText w:val="%8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EA5DA0">
      <w:start w:val="1"/>
      <w:numFmt w:val="decimal"/>
      <w:lvlText w:val="%9."/>
      <w:lvlJc w:val="left"/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33"/>
  </w:num>
  <w:num w:numId="15">
    <w:abstractNumId w:val="16"/>
  </w:num>
  <w:num w:numId="16">
    <w:abstractNumId w:val="23"/>
  </w:num>
  <w:num w:numId="17">
    <w:abstractNumId w:val="24"/>
  </w:num>
  <w:num w:numId="18">
    <w:abstractNumId w:val="22"/>
  </w:num>
  <w:num w:numId="19">
    <w:abstractNumId w:val="31"/>
  </w:num>
  <w:num w:numId="20">
    <w:abstractNumId w:val="27"/>
  </w:num>
  <w:num w:numId="21">
    <w:abstractNumId w:val="18"/>
  </w:num>
  <w:num w:numId="22">
    <w:abstractNumId w:val="21"/>
  </w:num>
  <w:num w:numId="23">
    <w:abstractNumId w:val="29"/>
  </w:num>
  <w:num w:numId="24">
    <w:abstractNumId w:val="19"/>
  </w:num>
  <w:num w:numId="25">
    <w:abstractNumId w:val="15"/>
  </w:num>
  <w:num w:numId="26">
    <w:abstractNumId w:val="32"/>
  </w:num>
  <w:num w:numId="27">
    <w:abstractNumId w:val="30"/>
  </w:num>
  <w:num w:numId="28">
    <w:abstractNumId w:val="17"/>
  </w:num>
  <w:num w:numId="29">
    <w:abstractNumId w:val="25"/>
  </w:num>
  <w:num w:numId="30">
    <w:abstractNumId w:val="20"/>
  </w:num>
  <w:num w:numId="31">
    <w:abstractNumId w:val="13"/>
  </w:num>
  <w:num w:numId="32">
    <w:abstractNumId w:val="14"/>
  </w:num>
  <w:num w:numId="33">
    <w:abstractNumId w:val="34"/>
  </w:num>
  <w:num w:numId="34">
    <w:abstractNumId w:val="1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3B"/>
    <w:rsid w:val="00081D34"/>
    <w:rsid w:val="000B52F1"/>
    <w:rsid w:val="000E7E82"/>
    <w:rsid w:val="00166F04"/>
    <w:rsid w:val="00172BB1"/>
    <w:rsid w:val="001930CC"/>
    <w:rsid w:val="001A5C94"/>
    <w:rsid w:val="0021796E"/>
    <w:rsid w:val="00220554"/>
    <w:rsid w:val="0022401A"/>
    <w:rsid w:val="0022479E"/>
    <w:rsid w:val="002261F4"/>
    <w:rsid w:val="00230821"/>
    <w:rsid w:val="00264DCF"/>
    <w:rsid w:val="002851F9"/>
    <w:rsid w:val="002B21B4"/>
    <w:rsid w:val="002E57BC"/>
    <w:rsid w:val="002F27C6"/>
    <w:rsid w:val="00345F10"/>
    <w:rsid w:val="003829C0"/>
    <w:rsid w:val="003951BF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521C0"/>
    <w:rsid w:val="0055741E"/>
    <w:rsid w:val="00565FD7"/>
    <w:rsid w:val="005831DA"/>
    <w:rsid w:val="005A4C84"/>
    <w:rsid w:val="005D05E0"/>
    <w:rsid w:val="005D2600"/>
    <w:rsid w:val="005D785C"/>
    <w:rsid w:val="00650F82"/>
    <w:rsid w:val="00692376"/>
    <w:rsid w:val="006D5EEE"/>
    <w:rsid w:val="006E44DC"/>
    <w:rsid w:val="00712022"/>
    <w:rsid w:val="0072257C"/>
    <w:rsid w:val="00744702"/>
    <w:rsid w:val="007632A2"/>
    <w:rsid w:val="00774809"/>
    <w:rsid w:val="007765C0"/>
    <w:rsid w:val="007D5779"/>
    <w:rsid w:val="00841438"/>
    <w:rsid w:val="00855BD2"/>
    <w:rsid w:val="00870ADB"/>
    <w:rsid w:val="008961ED"/>
    <w:rsid w:val="008B6E81"/>
    <w:rsid w:val="008C11E8"/>
    <w:rsid w:val="008E2DAA"/>
    <w:rsid w:val="00902772"/>
    <w:rsid w:val="0092526B"/>
    <w:rsid w:val="009440A5"/>
    <w:rsid w:val="009459FC"/>
    <w:rsid w:val="009570D2"/>
    <w:rsid w:val="009709F8"/>
    <w:rsid w:val="009C0219"/>
    <w:rsid w:val="009C0410"/>
    <w:rsid w:val="00A02606"/>
    <w:rsid w:val="00A218E6"/>
    <w:rsid w:val="00A40519"/>
    <w:rsid w:val="00A531A3"/>
    <w:rsid w:val="00A92F6C"/>
    <w:rsid w:val="00A93068"/>
    <w:rsid w:val="00AD27D5"/>
    <w:rsid w:val="00AF3F3B"/>
    <w:rsid w:val="00AF7665"/>
    <w:rsid w:val="00B00A90"/>
    <w:rsid w:val="00B01B06"/>
    <w:rsid w:val="00B02351"/>
    <w:rsid w:val="00B211B2"/>
    <w:rsid w:val="00B8475B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242BA"/>
    <w:rsid w:val="00C32292"/>
    <w:rsid w:val="00C37C2C"/>
    <w:rsid w:val="00C40262"/>
    <w:rsid w:val="00C46476"/>
    <w:rsid w:val="00C51594"/>
    <w:rsid w:val="00C60AAD"/>
    <w:rsid w:val="00C97AE0"/>
    <w:rsid w:val="00D12511"/>
    <w:rsid w:val="00D24E97"/>
    <w:rsid w:val="00D466B2"/>
    <w:rsid w:val="00D47859"/>
    <w:rsid w:val="00D5226A"/>
    <w:rsid w:val="00D62FB6"/>
    <w:rsid w:val="00D70E3C"/>
    <w:rsid w:val="00DA47B2"/>
    <w:rsid w:val="00DB04E5"/>
    <w:rsid w:val="00DC2C67"/>
    <w:rsid w:val="00DD719A"/>
    <w:rsid w:val="00E123B5"/>
    <w:rsid w:val="00E17FBD"/>
    <w:rsid w:val="00E95386"/>
    <w:rsid w:val="00EF0230"/>
    <w:rsid w:val="00F636CA"/>
    <w:rsid w:val="00F72C54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7DC6F"/>
  <w15:docId w15:val="{33819D7D-5046-4CAE-A0DF-C136F8E9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  <w:style w:type="paragraph" w:customStyle="1" w:styleId="Didefault">
    <w:name w:val="Di default"/>
    <w:rsid w:val="00B01B0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</w:rPr>
  </w:style>
  <w:style w:type="numbering" w:customStyle="1" w:styleId="Numerato">
    <w:name w:val="Numerato"/>
    <w:rsid w:val="00B01B06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B12B-623C-4661-BBD4-A0955D37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Lanese Giuseppe</cp:lastModifiedBy>
  <cp:revision>2</cp:revision>
  <cp:lastPrinted>2019-09-07T08:22:00Z</cp:lastPrinted>
  <dcterms:created xsi:type="dcterms:W3CDTF">2023-01-04T11:44:00Z</dcterms:created>
  <dcterms:modified xsi:type="dcterms:W3CDTF">2023-01-04T11:44:00Z</dcterms:modified>
</cp:coreProperties>
</file>