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33" w:rsidRPr="00C31233" w:rsidRDefault="00C31233" w:rsidP="00C31233">
      <w:pPr>
        <w:autoSpaceDE w:val="0"/>
        <w:autoSpaceDN w:val="0"/>
        <w:adjustRightInd w:val="0"/>
        <w:spacing w:before="200" w:after="0" w:line="240" w:lineRule="auto"/>
        <w:jc w:val="both"/>
        <w:rPr>
          <w:rFonts w:ascii="Calibri" w:eastAsia="Times New Roman" w:hAnsi="Calibri" w:cs="Calibri"/>
          <w:b/>
          <w:color w:val="000000"/>
          <w:lang w:eastAsia="it-IT"/>
        </w:rPr>
      </w:pPr>
      <w:r w:rsidRPr="00C31233">
        <w:rPr>
          <w:rFonts w:ascii="Calibri" w:eastAsia="Times New Roman" w:hAnsi="Calibri" w:cs="Calibri"/>
          <w:b/>
          <w:color w:val="000000"/>
          <w:lang w:eastAsia="it-IT"/>
        </w:rPr>
        <w:t>MANIFESTAZIONE DI INTERESSE “COLLABORAZIONE NELLA REALIZZAZIONE UN PROGETTO VOLTO A PROMUOVERE LA PARTECIPAZIONE DELLE FAMIGLIE E DEGLI ALUNNI ALLA VITA SCOLASTICA E AL VOLONTARIATO SOCIALE IN AREE DEL PAESE INTERESSATE DA EMERGENZE EDUCATIVE”. – ALLEGATO A</w:t>
      </w:r>
    </w:p>
    <w:p w:rsidR="00C31233" w:rsidRPr="00C31233" w:rsidRDefault="00C31233" w:rsidP="00C3123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C31233" w:rsidRPr="00C31233" w:rsidRDefault="00C31233" w:rsidP="00C3123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C31233">
        <w:rPr>
          <w:rFonts w:ascii="Calibri" w:eastAsia="Times New Roman" w:hAnsi="Calibri" w:cs="Calibri"/>
          <w:sz w:val="24"/>
          <w:szCs w:val="24"/>
          <w:lang w:eastAsia="it-IT"/>
        </w:rPr>
        <w:t>PROPOSTA DI PROGETTO</w:t>
      </w:r>
    </w:p>
    <w:p w:rsidR="00C31233" w:rsidRPr="00C31233" w:rsidRDefault="00C31233" w:rsidP="00C31233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C3123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(</w:t>
      </w:r>
      <w:r w:rsidRPr="00C31233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da predisporre a cura del soggetto capofila di progetto</w:t>
      </w:r>
      <w:r w:rsidRPr="00C3123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) </w:t>
      </w:r>
    </w:p>
    <w:p w:rsidR="00C31233" w:rsidRPr="00C31233" w:rsidRDefault="00C31233" w:rsidP="00C31233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1"/>
        <w:gridCol w:w="5033"/>
      </w:tblGrid>
      <w:tr w:rsidR="00C31233" w:rsidRPr="00C31233" w:rsidTr="000F07FB"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DENOMINAZIONE DELL’ISTIUTO  </w:t>
            </w:r>
          </w:p>
        </w:tc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suppressAutoHyphens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1"/>
        <w:gridCol w:w="5033"/>
      </w:tblGrid>
      <w:tr w:rsidR="00C31233" w:rsidRPr="00C31233" w:rsidTr="000F07FB"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DENOMINAZIONE DELLA RETE</w:t>
            </w:r>
          </w:p>
        </w:tc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tabs>
                <w:tab w:val="left" w:pos="43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1"/>
        <w:gridCol w:w="5033"/>
      </w:tblGrid>
      <w:tr w:rsidR="00C31233" w:rsidRPr="00C31233" w:rsidTr="000F07FB"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TITOLO DEL PROGETTO</w:t>
            </w:r>
          </w:p>
        </w:tc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1"/>
        <w:gridCol w:w="5033"/>
      </w:tblGrid>
      <w:tr w:rsidR="00C31233" w:rsidRPr="00C31233" w:rsidTr="000F07FB"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LINEA DI AZIONE</w:t>
            </w:r>
          </w:p>
        </w:tc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1"/>
        <w:gridCol w:w="5033"/>
      </w:tblGrid>
      <w:tr w:rsidR="00C31233" w:rsidRPr="00C31233" w:rsidTr="000F07FB"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DENOMINAZIONE DEL SOGGETTO CAPOFILA</w:t>
            </w:r>
          </w:p>
        </w:tc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1"/>
        <w:gridCol w:w="5033"/>
      </w:tblGrid>
      <w:tr w:rsidR="00C31233" w:rsidRPr="00C31233" w:rsidTr="000F07FB"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INDIRIZZO / COMUNE / PROVINCIA</w:t>
            </w:r>
          </w:p>
        </w:tc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1"/>
        <w:gridCol w:w="5033"/>
      </w:tblGrid>
      <w:tr w:rsidR="00C31233" w:rsidRPr="00C31233" w:rsidTr="000F07FB"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TEL. / FAX </w:t>
            </w:r>
          </w:p>
        </w:tc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1"/>
        <w:gridCol w:w="5033"/>
      </w:tblGrid>
      <w:tr w:rsidR="00C31233" w:rsidRPr="00C31233" w:rsidTr="000F07FB"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lastRenderedPageBreak/>
              <w:t xml:space="preserve">Email </w:t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Email pec</w:t>
            </w:r>
          </w:p>
        </w:tc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</w:p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459"/>
      </w:tblGrid>
      <w:tr w:rsidR="00C31233" w:rsidRPr="00C31233" w:rsidTr="000F07FB"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Abstract </w:t>
            </w: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Progetto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(max 500 batt.)</w:t>
            </w: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autoSpaceDE w:val="0"/>
              <w:autoSpaceDN w:val="0"/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459"/>
      </w:tblGrid>
      <w:tr w:rsidR="00C31233" w:rsidRPr="00C31233" w:rsidTr="000F07FB"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1) </w:t>
            </w:r>
            <w:r w:rsidRPr="00C3123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Rilevazione dei  bisogni </w:t>
            </w:r>
            <w:r w:rsidRPr="00C3123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Fabbisogni emersi rispetto alla linea d’azione prescelta e del contesto di riferimento</w:t>
            </w:r>
          </w:p>
        </w:tc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459"/>
      </w:tblGrid>
      <w:tr w:rsidR="00C31233" w:rsidRPr="00C31233" w:rsidTr="000F07FB">
        <w:trPr>
          <w:trHeight w:val="5278"/>
        </w:trPr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2) Metodologia dei processi </w:t>
            </w: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Metodi e strategie individuate per l’espletamento e delle attività progettuali </w:t>
            </w:r>
          </w:p>
        </w:tc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autoSpaceDE w:val="0"/>
              <w:autoSpaceDN w:val="0"/>
              <w:ind w:left="33"/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459"/>
      </w:tblGrid>
      <w:tr w:rsidR="00C31233" w:rsidRPr="00C31233" w:rsidTr="000F07FB"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sz w:val="24"/>
                <w:szCs w:val="24"/>
                <w:lang w:val="en-US" w:eastAsia="it-IT"/>
              </w:rPr>
              <w:t xml:space="preserve">3) </w:t>
            </w:r>
            <w:proofErr w:type="spellStart"/>
            <w:r w:rsidRPr="00C31233">
              <w:rPr>
                <w:rFonts w:ascii="Calibri" w:eastAsia="Times New Roman" w:hAnsi="Calibri" w:cs="Calibri"/>
                <w:sz w:val="24"/>
                <w:szCs w:val="24"/>
                <w:lang w:val="en-US" w:eastAsia="it-IT"/>
              </w:rPr>
              <w:t>Tecnologie</w:t>
            </w:r>
            <w:proofErr w:type="spellEnd"/>
            <w:r w:rsidRPr="00C31233">
              <w:rPr>
                <w:rFonts w:ascii="Calibri" w:eastAsia="Times New Roman" w:hAnsi="Calibri" w:cs="Calibri"/>
                <w:sz w:val="24"/>
                <w:szCs w:val="24"/>
                <w:lang w:val="en-US" w:eastAsia="it-IT"/>
              </w:rPr>
              <w:t xml:space="preserve"> </w:t>
            </w:r>
            <w:proofErr w:type="spellStart"/>
            <w:r w:rsidRPr="00C31233">
              <w:rPr>
                <w:rFonts w:ascii="Calibri" w:eastAsia="Times New Roman" w:hAnsi="Calibri" w:cs="Calibri"/>
                <w:sz w:val="24"/>
                <w:szCs w:val="24"/>
                <w:lang w:val="en-US" w:eastAsia="it-IT"/>
              </w:rPr>
              <w:t>utilizzate</w:t>
            </w:r>
            <w:proofErr w:type="spellEnd"/>
            <w:r w:rsidRPr="00C31233">
              <w:rPr>
                <w:rFonts w:ascii="Calibri" w:eastAsia="Times New Roman" w:hAnsi="Calibri" w:cs="Calibri"/>
                <w:sz w:val="24"/>
                <w:szCs w:val="24"/>
                <w:lang w:val="en-US"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459"/>
      </w:tblGrid>
      <w:tr w:rsidR="00C31233" w:rsidRPr="00C31233" w:rsidTr="000F07FB"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4) Collegamento con progetti e/o attività già realizzate dalla rete e/o dai soggetti costituenti la rete</w:t>
            </w: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459"/>
      </w:tblGrid>
      <w:tr w:rsidR="00C31233" w:rsidRPr="00C31233" w:rsidTr="000F07FB"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5) Obiettivi generali</w:t>
            </w: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autoSpaceDE w:val="0"/>
              <w:autoSpaceDN w:val="0"/>
              <w:ind w:left="33"/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459"/>
      </w:tblGrid>
      <w:tr w:rsidR="00C31233" w:rsidRPr="00C31233" w:rsidTr="000F07FB"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6) Obiettivi specifici</w:t>
            </w: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459"/>
      </w:tblGrid>
      <w:tr w:rsidR="00C31233" w:rsidRPr="00C31233" w:rsidTr="000F07FB"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7) </w:t>
            </w:r>
            <w:proofErr w:type="spellStart"/>
            <w:r w:rsidRPr="00C31233">
              <w:rPr>
                <w:rFonts w:ascii="Calibri" w:eastAsia="Times New Roman" w:hAnsi="Calibri" w:cs="Calibri"/>
                <w:sz w:val="24"/>
                <w:szCs w:val="24"/>
                <w:lang w:val="en-US" w:eastAsia="it-IT"/>
              </w:rPr>
              <w:t>Risultati</w:t>
            </w:r>
            <w:proofErr w:type="spellEnd"/>
            <w:r w:rsidRPr="00C31233">
              <w:rPr>
                <w:rFonts w:ascii="Calibri" w:eastAsia="Times New Roman" w:hAnsi="Calibri" w:cs="Calibri"/>
                <w:sz w:val="24"/>
                <w:szCs w:val="24"/>
                <w:lang w:val="en-US" w:eastAsia="it-IT"/>
              </w:rPr>
              <w:t xml:space="preserve"> </w:t>
            </w:r>
            <w:proofErr w:type="spellStart"/>
            <w:r w:rsidRPr="00C31233">
              <w:rPr>
                <w:rFonts w:ascii="Calibri" w:eastAsia="Times New Roman" w:hAnsi="Calibri" w:cs="Calibri"/>
                <w:sz w:val="24"/>
                <w:szCs w:val="24"/>
                <w:lang w:val="en-US" w:eastAsia="it-IT"/>
              </w:rPr>
              <w:t>attesi</w:t>
            </w:r>
            <w:proofErr w:type="spellEnd"/>
            <w:r w:rsidRPr="00C31233">
              <w:rPr>
                <w:rFonts w:ascii="Calibri" w:eastAsia="Times New Roman" w:hAnsi="Calibri" w:cs="Calibri"/>
                <w:color w:val="FF0000"/>
                <w:sz w:val="24"/>
                <w:szCs w:val="24"/>
                <w:lang w:val="en-US"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601"/>
      </w:tblGrid>
      <w:tr w:rsidR="00C31233" w:rsidRPr="00C31233" w:rsidTr="000F07FB">
        <w:tc>
          <w:tcPr>
            <w:tcW w:w="2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8) Tipologia dei prodotti e/o servizi finali realizzati </w:t>
            </w: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601"/>
      </w:tblGrid>
      <w:tr w:rsidR="00C31233" w:rsidRPr="00C31233" w:rsidTr="000F07FB">
        <w:tc>
          <w:tcPr>
            <w:tcW w:w="2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9) Raccordi con il territorio</w:t>
            </w: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601"/>
      </w:tblGrid>
      <w:tr w:rsidR="00C31233" w:rsidRPr="00C31233" w:rsidTr="000F07FB">
        <w:tc>
          <w:tcPr>
            <w:tcW w:w="2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10) Monitoraggio  </w:t>
            </w:r>
            <w:r w:rsidRPr="00C31233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(</w:t>
            </w:r>
            <w:proofErr w:type="spellStart"/>
            <w:r w:rsidRPr="00C31233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pre</w:t>
            </w:r>
            <w:proofErr w:type="spellEnd"/>
            <w:r w:rsidRPr="00C31233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 xml:space="preserve">, in </w:t>
            </w:r>
            <w:proofErr w:type="spellStart"/>
            <w:r w:rsidRPr="00C31233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intinere</w:t>
            </w:r>
            <w:proofErr w:type="spellEnd"/>
            <w:r w:rsidRPr="00C31233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, post progetto)</w:t>
            </w:r>
            <w:r w:rsidRPr="00C3123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  <w:tc>
          <w:tcPr>
            <w:tcW w:w="2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17" w:hanging="153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601"/>
      </w:tblGrid>
      <w:tr w:rsidR="00C31233" w:rsidRPr="00C31233" w:rsidTr="000F07FB">
        <w:tc>
          <w:tcPr>
            <w:tcW w:w="2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11) </w:t>
            </w: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Diffusione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</w:t>
            </w: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dei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</w:t>
            </w: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risultati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</w:t>
            </w: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raggiunti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  <w:tc>
          <w:tcPr>
            <w:tcW w:w="2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601"/>
      </w:tblGrid>
      <w:tr w:rsidR="00C31233" w:rsidRPr="00C31233" w:rsidTr="000F07FB">
        <w:tc>
          <w:tcPr>
            <w:tcW w:w="2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12) Sviluppi del progetto e sostenibilità sul lungo periodo</w:t>
            </w:r>
            <w:r w:rsidRPr="00C3123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10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26"/>
      </w:tblGrid>
      <w:tr w:rsidR="00C31233" w:rsidRPr="00C31233" w:rsidTr="000F07FB">
        <w:trPr>
          <w:trHeight w:val="4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13) Pianificazione </w:t>
            </w: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dei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tempi </w:t>
            </w:r>
          </w:p>
        </w:tc>
      </w:tr>
      <w:tr w:rsidR="00C31233" w:rsidRPr="00C31233" w:rsidTr="000F07FB">
        <w:trPr>
          <w:trHeight w:val="4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</w:tr>
    </w:tbl>
    <w:p w:rsidR="00C31233" w:rsidRPr="00C31233" w:rsidRDefault="00C31233" w:rsidP="00C31233">
      <w:pPr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601"/>
      </w:tblGrid>
      <w:tr w:rsidR="00C31233" w:rsidRPr="00C31233" w:rsidTr="000F07FB">
        <w:tc>
          <w:tcPr>
            <w:tcW w:w="2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14) </w:t>
            </w: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Pianificazione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</w:t>
            </w: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dei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</w:t>
            </w: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costi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br/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  <w:tc>
          <w:tcPr>
            <w:tcW w:w="2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Budget analitico (è necessario dettagliare le spese indicando ad esempio laddove possibile il costo orario delle risorse umane utilizzate, il costo di soggiorni, trasferimenti e pasti, l’acquisto di materiali vari eccetera seguendo l’esempio di scheda sotto riportata).</w:t>
            </w:r>
          </w:p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spacing w:after="0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C31233" w:rsidRPr="00C31233" w:rsidRDefault="00C31233" w:rsidP="00C31233">
      <w:pPr>
        <w:spacing w:after="0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C31233" w:rsidRPr="00C31233" w:rsidRDefault="00C31233" w:rsidP="00C31233">
      <w:pPr>
        <w:spacing w:after="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C31233" w:rsidRPr="00C31233" w:rsidRDefault="00C31233" w:rsidP="00C31233">
      <w:pPr>
        <w:spacing w:after="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C31233" w:rsidRPr="00C31233" w:rsidRDefault="00C31233" w:rsidP="00C31233">
      <w:pPr>
        <w:spacing w:after="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C31233" w:rsidRPr="00C31233" w:rsidRDefault="00C31233" w:rsidP="00C31233">
      <w:pPr>
        <w:spacing w:after="0"/>
        <w:jc w:val="center"/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  <w:r w:rsidRPr="00C31233"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  <w:t>BUDGET</w:t>
      </w:r>
    </w:p>
    <w:p w:rsidR="00C31233" w:rsidRPr="00C31233" w:rsidRDefault="00C31233" w:rsidP="00C31233">
      <w:pPr>
        <w:spacing w:after="0"/>
        <w:jc w:val="center"/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</w:p>
    <w:p w:rsidR="00C31233" w:rsidRPr="00C31233" w:rsidRDefault="00C31233" w:rsidP="00C31233">
      <w:pPr>
        <w:spacing w:after="0"/>
        <w:jc w:val="center"/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</w:p>
    <w:p w:rsidR="00C31233" w:rsidRPr="00C31233" w:rsidRDefault="00C31233" w:rsidP="00C31233">
      <w:pPr>
        <w:spacing w:after="0"/>
        <w:jc w:val="center"/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  <w:r w:rsidRPr="00C31233"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  <w:t>ENTRATE</w:t>
      </w:r>
    </w:p>
    <w:p w:rsidR="00C31233" w:rsidRPr="00C31233" w:rsidRDefault="00C31233" w:rsidP="00C31233">
      <w:pPr>
        <w:spacing w:after="0"/>
        <w:jc w:val="center"/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</w:p>
    <w:tbl>
      <w:tblPr>
        <w:tblW w:w="503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5"/>
        <w:gridCol w:w="4733"/>
      </w:tblGrid>
      <w:tr w:rsidR="00C31233" w:rsidRPr="00C31233" w:rsidTr="000F07FB">
        <w:trPr>
          <w:trHeight w:val="481"/>
        </w:trPr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Quota a carico della Direzione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1233" w:rsidRPr="00C31233" w:rsidRDefault="00C31233" w:rsidP="00C31233">
            <w:pPr>
              <w:tabs>
                <w:tab w:val="right" w:pos="4214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€ ________________   _____ % </w:t>
            </w:r>
          </w:p>
        </w:tc>
      </w:tr>
      <w:tr w:rsidR="00C31233" w:rsidRPr="00C31233" w:rsidTr="000F07FB">
        <w:trPr>
          <w:trHeight w:val="481"/>
        </w:trPr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Eventuale quota a carico della rete proponente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1233" w:rsidRPr="00C31233" w:rsidRDefault="00C31233" w:rsidP="00C31233">
            <w:pPr>
              <w:tabs>
                <w:tab w:val="right" w:pos="4214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31233" w:rsidRPr="00C31233" w:rsidTr="000F07FB"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1233" w:rsidRPr="00C31233" w:rsidRDefault="00C31233" w:rsidP="00C31233">
            <w:pPr>
              <w:spacing w:before="240" w:after="40"/>
              <w:ind w:left="-4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TOTALE  ENTRATE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1233" w:rsidRPr="00C31233" w:rsidRDefault="00C31233" w:rsidP="00C3123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 ________________   _100_</w:t>
            </w: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val="en-US" w:eastAsia="it-IT"/>
              </w:rPr>
              <w:t>_</w:t>
            </w: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%</w:t>
            </w:r>
          </w:p>
        </w:tc>
      </w:tr>
    </w:tbl>
    <w:p w:rsidR="00C31233" w:rsidRPr="00C31233" w:rsidRDefault="00C31233" w:rsidP="00C31233">
      <w:pPr>
        <w:spacing w:after="0"/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  <w:r w:rsidRPr="00C31233"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  <w:t xml:space="preserve"> </w:t>
      </w:r>
    </w:p>
    <w:p w:rsidR="00C31233" w:rsidRPr="00C31233" w:rsidRDefault="00C31233" w:rsidP="00C31233">
      <w:pPr>
        <w:spacing w:after="0"/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</w:p>
    <w:p w:rsidR="00C31233" w:rsidRPr="00C31233" w:rsidRDefault="00C31233" w:rsidP="00C31233">
      <w:pPr>
        <w:pageBreakBefore/>
        <w:spacing w:before="120" w:after="120"/>
        <w:jc w:val="center"/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</w:pPr>
      <w:r w:rsidRPr="00C31233">
        <w:rPr>
          <w:rFonts w:ascii="Calibri" w:eastAsia="Times New Roman" w:hAnsi="Calibri" w:cs="Calibri"/>
          <w:color w:val="000000"/>
          <w:sz w:val="24"/>
          <w:szCs w:val="24"/>
          <w:lang w:val="en-US" w:eastAsia="it-IT"/>
        </w:rPr>
        <w:t>USCITE</w:t>
      </w:r>
    </w:p>
    <w:p w:rsidR="00C31233" w:rsidRPr="00C31233" w:rsidRDefault="00C31233" w:rsidP="00C31233">
      <w:pPr>
        <w:spacing w:before="480" w:after="12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C3123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COSTI DIRETTI RELATIVI ALLA REALIZZAZIONE DEL PROGETTO</w:t>
      </w:r>
    </w:p>
    <w:p w:rsidR="00C31233" w:rsidRPr="00C31233" w:rsidRDefault="00C31233" w:rsidP="00C31233">
      <w:pPr>
        <w:spacing w:after="0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C31233" w:rsidRPr="00C31233" w:rsidRDefault="00C31233" w:rsidP="00C31233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C3123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Indicare per ogni voce l’incidenza percentuale sul costo totale del progetto</w:t>
      </w:r>
    </w:p>
    <w:p w:rsidR="00C31233" w:rsidRPr="00C31233" w:rsidRDefault="00C31233" w:rsidP="00C31233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500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9"/>
        <w:gridCol w:w="4109"/>
      </w:tblGrid>
      <w:tr w:rsidR="00C31233" w:rsidRPr="00C31233" w:rsidTr="000F07FB">
        <w:tc>
          <w:tcPr>
            <w:tcW w:w="2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tabs>
                <w:tab w:val="left" w:pos="851"/>
              </w:tabs>
              <w:spacing w:line="240" w:lineRule="auto"/>
              <w:ind w:left="360" w:right="83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A)  Risorse Umane. Specificare il più possibile la spesa per personale coinvolto</w:t>
            </w:r>
          </w:p>
          <w:p w:rsidR="00C31233" w:rsidRPr="00C31233" w:rsidRDefault="00C31233" w:rsidP="00C31233">
            <w:pPr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</w:t>
            </w:r>
          </w:p>
          <w:p w:rsidR="00C31233" w:rsidRPr="00C31233" w:rsidRDefault="00C31233" w:rsidP="00C31233">
            <w:pPr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…..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Totale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A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  __________%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</w:tr>
      <w:tr w:rsidR="00C31233" w:rsidRPr="00C31233" w:rsidTr="000F07FB">
        <w:tc>
          <w:tcPr>
            <w:tcW w:w="2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tabs>
                <w:tab w:val="right" w:pos="5040"/>
                <w:tab w:val="left" w:pos="5317"/>
              </w:tabs>
              <w:ind w:left="360" w:right="830" w:hanging="36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B) Affidamento di servizi per la realizzazione del/i progetto/i. Indicare il/i soggetto/i affidatario/i </w:t>
            </w:r>
          </w:p>
          <w:p w:rsidR="00C31233" w:rsidRPr="00C31233" w:rsidRDefault="00C31233" w:rsidP="00C31233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Totale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B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4"/>
                <w:szCs w:val="4"/>
                <w:lang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€.____________________;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€.____________________;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€.____________________;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€.____________________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31233" w:rsidRPr="00C31233" w:rsidTr="000F07FB">
        <w:tc>
          <w:tcPr>
            <w:tcW w:w="2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tabs>
                <w:tab w:val="right" w:pos="5040"/>
              </w:tabs>
              <w:ind w:left="360" w:right="637" w:hanging="36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C) Acquisto e/o affitto delle risorse strumentali (Allestimento Locali, acquisto computer, abbonamenti  strumenti particolari per la realizzazione del progetto, ecc.). Elencare in dettaglio con la relativa spesa limitatamente alla realizzazione del/i progetto/i:</w:t>
            </w:r>
          </w:p>
          <w:p w:rsidR="00C31233" w:rsidRPr="00C31233" w:rsidRDefault="00C31233" w:rsidP="00C31233">
            <w:pPr>
              <w:numPr>
                <w:ilvl w:val="0"/>
                <w:numId w:val="3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3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3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Totale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C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ind w:right="202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</w:tr>
      <w:tr w:rsidR="00C31233" w:rsidRPr="00C31233" w:rsidTr="000F07FB">
        <w:tc>
          <w:tcPr>
            <w:tcW w:w="2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ind w:left="360" w:right="637" w:hanging="36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D) materiali d’uso relativi alla realizzazione del progetto (cancelleria, fotocopie, manifesti, spese pubblicitarie, </w:t>
            </w: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ecc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) Elencare in dettaglio con la relativa spesa: </w:t>
            </w:r>
          </w:p>
          <w:p w:rsidR="00C31233" w:rsidRPr="00C31233" w:rsidRDefault="00C31233" w:rsidP="00C31233">
            <w:pPr>
              <w:numPr>
                <w:ilvl w:val="0"/>
                <w:numId w:val="7"/>
              </w:numPr>
              <w:tabs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7"/>
              </w:numPr>
              <w:tabs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7"/>
              </w:numPr>
              <w:tabs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7"/>
              </w:numPr>
              <w:tabs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Totale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D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€._________________;  _______%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€._________________;  _______%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€._________________;  _______%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€._________________;  _______%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€._________________;________%</w:t>
            </w:r>
          </w:p>
        </w:tc>
      </w:tr>
      <w:tr w:rsidR="00C31233" w:rsidRPr="00C31233" w:rsidTr="000F07FB">
        <w:tc>
          <w:tcPr>
            <w:tcW w:w="2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ind w:left="360" w:right="637" w:hanging="36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E) Spesa di ricerca legate al progetto (escluso personale), ivi comprese le eventuali spese promozionali/comunicazione</w:t>
            </w:r>
          </w:p>
          <w:p w:rsidR="00C31233" w:rsidRPr="00C31233" w:rsidRDefault="00C31233" w:rsidP="00C31233">
            <w:pPr>
              <w:numPr>
                <w:ilvl w:val="0"/>
                <w:numId w:val="4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4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ind w:left="360" w:right="830" w:hanging="36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ind w:left="360" w:right="830" w:hanging="36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Totale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E</w:t>
            </w:r>
          </w:p>
          <w:p w:rsidR="00C31233" w:rsidRPr="00C31233" w:rsidRDefault="00C31233" w:rsidP="00C31233">
            <w:pPr>
              <w:ind w:left="360" w:right="830" w:hanging="36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€.____________________;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€.____________________;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€.____________________;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</w:tr>
      <w:tr w:rsidR="00C31233" w:rsidRPr="00C31233" w:rsidTr="000F07FB">
        <w:tc>
          <w:tcPr>
            <w:tcW w:w="2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tabs>
                <w:tab w:val="right" w:pos="4860"/>
              </w:tabs>
              <w:ind w:left="360" w:right="637" w:hanging="36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F) Altre spese (amministrative, viaggi, trasferte, altro……). Elencare in dettaglio le spese relative alla realizzazione del/i progetto/i: </w:t>
            </w:r>
          </w:p>
          <w:p w:rsidR="00C31233" w:rsidRPr="00C31233" w:rsidRDefault="00C31233" w:rsidP="00C31233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________________________________</w:t>
            </w:r>
          </w:p>
          <w:p w:rsidR="00C31233" w:rsidRPr="00C31233" w:rsidRDefault="00C31233" w:rsidP="00C31233">
            <w:pPr>
              <w:ind w:left="360" w:right="830" w:hanging="36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ind w:left="360" w:right="830" w:hanging="36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proofErr w:type="spellStart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Totale</w:t>
            </w:r>
            <w:proofErr w:type="spellEnd"/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 xml:space="preserve"> F</w:t>
            </w:r>
          </w:p>
          <w:p w:rsidR="00C31233" w:rsidRPr="00C31233" w:rsidRDefault="00C31233" w:rsidP="00C31233">
            <w:pPr>
              <w:ind w:left="360" w:right="830" w:hanging="36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 ;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 ; 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€._____________________; ______%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€. ________________ ; ___%</w:t>
            </w:r>
          </w:p>
        </w:tc>
      </w:tr>
      <w:tr w:rsidR="00C31233" w:rsidRPr="00C31233" w:rsidTr="000F07FB">
        <w:tc>
          <w:tcPr>
            <w:tcW w:w="2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1233" w:rsidRPr="00C31233" w:rsidRDefault="00C31233" w:rsidP="00C31233">
            <w:pPr>
              <w:ind w:left="3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TOTALE COSTI = A+B+C+D+E+F+ =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€ _____________</w:t>
            </w:r>
            <w:r w:rsidRPr="00C31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softHyphen/>
              <w:t>____; __  100%</w:t>
            </w:r>
          </w:p>
          <w:p w:rsidR="00C31233" w:rsidRPr="00C31233" w:rsidRDefault="00C31233" w:rsidP="00C31233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C31233" w:rsidRPr="00C31233" w:rsidRDefault="00C31233" w:rsidP="00C31233">
      <w:pPr>
        <w:spacing w:after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C31233" w:rsidRPr="00C31233" w:rsidRDefault="00C31233" w:rsidP="00C31233">
      <w:pPr>
        <w:tabs>
          <w:tab w:val="center" w:pos="7380"/>
        </w:tabs>
        <w:spacing w:after="0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</w:pPr>
      <w:r w:rsidRPr="00C31233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L’originale del documento resta custodito presso il soggetto proponente o in caso di ATS presso il capofila a disposizione degli organi di controllo.</w:t>
      </w:r>
    </w:p>
    <w:p w:rsidR="00C31233" w:rsidRPr="00C31233" w:rsidRDefault="00C31233" w:rsidP="00C31233">
      <w:pPr>
        <w:tabs>
          <w:tab w:val="center" w:pos="7380"/>
        </w:tabs>
        <w:spacing w:after="0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</w:pPr>
      <w:r w:rsidRPr="00C31233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Il Legale Rappresentante del soggetto proponente si impegna a rendicontare puntualmente il progetto.</w:t>
      </w:r>
    </w:p>
    <w:p w:rsidR="00C31233" w:rsidRPr="00C31233" w:rsidRDefault="00C31233" w:rsidP="00C31233">
      <w:pPr>
        <w:tabs>
          <w:tab w:val="center" w:pos="7380"/>
        </w:tabs>
        <w:spacing w:after="0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</w:pPr>
    </w:p>
    <w:p w:rsidR="00C31233" w:rsidRPr="00C31233" w:rsidRDefault="00C31233" w:rsidP="00C31233">
      <w:pPr>
        <w:tabs>
          <w:tab w:val="center" w:pos="7380"/>
        </w:tabs>
        <w:spacing w:after="0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</w:pPr>
      <w:r w:rsidRPr="00C31233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Si dà espressa autorizzazione al trattamento dei dati contenuti nel presente progetto ai fini della sua gestione amministrativo – contabile.</w:t>
      </w:r>
    </w:p>
    <w:p w:rsidR="00C31233" w:rsidRPr="00C31233" w:rsidRDefault="00C31233" w:rsidP="00C31233">
      <w:pPr>
        <w:tabs>
          <w:tab w:val="center" w:pos="7380"/>
        </w:tabs>
        <w:spacing w:after="0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C3123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 </w:t>
      </w:r>
    </w:p>
    <w:p w:rsidR="00C31233" w:rsidRPr="00C31233" w:rsidRDefault="00C31233" w:rsidP="00C31233">
      <w:pPr>
        <w:tabs>
          <w:tab w:val="center" w:pos="7380"/>
        </w:tabs>
        <w:spacing w:after="0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</w:pPr>
      <w:r w:rsidRPr="00C31233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Luogo e data</w:t>
      </w:r>
      <w:r w:rsidRPr="00C3123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ab/>
        <w:t>Il legale rappresentante della rete</w:t>
      </w:r>
    </w:p>
    <w:p w:rsidR="00C31233" w:rsidRPr="00C31233" w:rsidRDefault="00C31233" w:rsidP="00C31233">
      <w:pPr>
        <w:tabs>
          <w:tab w:val="center" w:pos="7380"/>
        </w:tabs>
        <w:spacing w:after="0"/>
        <w:rPr>
          <w:rFonts w:ascii="Calibri" w:eastAsia="Times New Roman" w:hAnsi="Calibri" w:cs="Calibri"/>
          <w:color w:val="000000"/>
          <w:lang w:eastAsia="it-IT"/>
        </w:rPr>
      </w:pPr>
      <w:r w:rsidRPr="00C3123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                                                                                          </w:t>
      </w:r>
      <w:r w:rsidRPr="00C3123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ab/>
        <w:t>Firma</w:t>
      </w:r>
      <w:bookmarkStart w:id="0" w:name="_GoBack"/>
      <w:bookmarkEnd w:id="0"/>
    </w:p>
    <w:sectPr w:rsidR="00C31233" w:rsidRPr="00C31233" w:rsidSect="001763F4">
      <w:headerReference w:type="default" r:id="rId6"/>
      <w:footerReference w:type="default" r:id="rId7"/>
      <w:pgSz w:w="11906" w:h="16838"/>
      <w:pgMar w:top="3088" w:right="1134" w:bottom="1702" w:left="1134" w:header="180" w:footer="60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F22" w:rsidRDefault="00D44C65">
    <w:pPr>
      <w:pStyle w:val="Pidipagina"/>
      <w:rPr>
        <w:lang w:val="fr-FR"/>
      </w:rPr>
    </w:pPr>
  </w:p>
  <w:p w:rsidR="00A62F22" w:rsidRPr="009A678A" w:rsidRDefault="00D44C65" w:rsidP="003B5344">
    <w:pPr>
      <w:pStyle w:val="Titolo1"/>
      <w:spacing w:before="0"/>
      <w:ind w:left="2829" w:firstLine="709"/>
      <w:rPr>
        <w:b w:val="0"/>
        <w:sz w:val="16"/>
        <w:szCs w:val="16"/>
        <w:lang w:val="fr-FR"/>
      </w:rPr>
    </w:pPr>
  </w:p>
  <w:p w:rsidR="00A62F22" w:rsidRPr="009A678A" w:rsidRDefault="00D44C65" w:rsidP="003B5344">
    <w:pPr>
      <w:pStyle w:val="Titolo1"/>
      <w:spacing w:before="0"/>
      <w:ind w:left="2829" w:firstLine="709"/>
      <w:rPr>
        <w:b w:val="0"/>
        <w:sz w:val="16"/>
        <w:szCs w:val="16"/>
        <w:lang w:val="fr-FR"/>
      </w:rPr>
    </w:pPr>
  </w:p>
  <w:p w:rsidR="00A62F22" w:rsidRPr="00105E44" w:rsidRDefault="00D44C65" w:rsidP="003B5344">
    <w:pPr>
      <w:pStyle w:val="Titolo1"/>
      <w:spacing w:before="0"/>
      <w:ind w:left="2829" w:firstLine="709"/>
      <w:rPr>
        <w:b w:val="0"/>
        <w:sz w:val="16"/>
        <w:szCs w:val="16"/>
      </w:rPr>
    </w:pPr>
    <w:r w:rsidRPr="00B50A96">
      <w:rPr>
        <w:b w:val="0"/>
        <w:sz w:val="16"/>
        <w:szCs w:val="16"/>
      </w:rPr>
      <w:t>Traste</w:t>
    </w:r>
    <w:r w:rsidRPr="00B50A96">
      <w:rPr>
        <w:b w:val="0"/>
        <w:sz w:val="16"/>
        <w:szCs w:val="16"/>
      </w:rPr>
      <w:t>vere, 76/A - 00153 Roma</w:t>
    </w:r>
  </w:p>
  <w:p w:rsidR="00A62F22" w:rsidRPr="007A63B9" w:rsidRDefault="00D44C65" w:rsidP="003B5344">
    <w:pPr>
      <w:jc w:val="center"/>
      <w:rPr>
        <w:sz w:val="16"/>
        <w:szCs w:val="16"/>
      </w:rPr>
    </w:pPr>
    <w:r w:rsidRPr="007A63B9">
      <w:rPr>
        <w:sz w:val="16"/>
        <w:szCs w:val="16"/>
      </w:rPr>
      <w:t>Tel. 06.58</w:t>
    </w:r>
    <w:r>
      <w:rPr>
        <w:sz w:val="16"/>
        <w:szCs w:val="16"/>
      </w:rPr>
      <w:t xml:space="preserve">49 2995- 3339 Fax. 06.58493959 </w:t>
    </w:r>
    <w:r w:rsidRPr="007A63B9">
      <w:rPr>
        <w:sz w:val="16"/>
        <w:szCs w:val="16"/>
      </w:rPr>
      <w:t xml:space="preserve">e-mail: </w:t>
    </w:r>
    <w:hyperlink r:id="rId1" w:history="1">
      <w:r w:rsidRPr="00B93223">
        <w:rPr>
          <w:rStyle w:val="Collegamentoipertestuale"/>
          <w:sz w:val="16"/>
          <w:szCs w:val="16"/>
        </w:rPr>
        <w:t>dgsip.segreteria@istruzione.it</w:t>
      </w:r>
    </w:hyperlink>
    <w:r w:rsidRPr="007A63B9">
      <w:rPr>
        <w:sz w:val="16"/>
        <w:szCs w:val="16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F22" w:rsidRDefault="00C31233" w:rsidP="000B699D">
    <w:pPr>
      <w:pStyle w:val="Intestazione"/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</w:rPr>
      <w:drawing>
        <wp:inline distT="0" distB="0" distL="0" distR="0" wp14:anchorId="4D0CF1CE" wp14:editId="04A54D06">
          <wp:extent cx="4701540" cy="1097280"/>
          <wp:effectExtent l="0" t="0" r="3810" b="7620"/>
          <wp:docPr id="1" name="Immagine 1" descr="logo_ministero_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inistero_picc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154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2F22" w:rsidRPr="00DE07E7" w:rsidRDefault="00D44C65" w:rsidP="00BF619E">
    <w:pPr>
      <w:tabs>
        <w:tab w:val="left" w:pos="-1701"/>
      </w:tabs>
      <w:jc w:val="center"/>
      <w:rPr>
        <w:rFonts w:ascii="Edwardian Script ITC" w:hAnsi="Edwardian Script ITC"/>
        <w:sz w:val="44"/>
        <w:szCs w:val="44"/>
      </w:rPr>
    </w:pPr>
    <w:r w:rsidRPr="00DE07E7">
      <w:rPr>
        <w:rFonts w:ascii="Edwardian Script ITC" w:hAnsi="Edwardian Script ITC"/>
        <w:sz w:val="44"/>
        <w:szCs w:val="44"/>
      </w:rPr>
      <w:t xml:space="preserve">Dipartimento per il sistema educativo di istruzione e di formazione </w:t>
    </w:r>
  </w:p>
  <w:p w:rsidR="00A62F22" w:rsidRPr="0050428D" w:rsidRDefault="00D44C65" w:rsidP="00DE07E7">
    <w:pPr>
      <w:tabs>
        <w:tab w:val="left" w:pos="-1701"/>
      </w:tabs>
      <w:jc w:val="center"/>
      <w:rPr>
        <w:color w:val="000000"/>
      </w:rPr>
    </w:pPr>
    <w:r w:rsidRPr="00DE07E7">
      <w:rPr>
        <w:rFonts w:ascii="Edwardian Script ITC" w:hAnsi="Edwardian Script ITC"/>
        <w:sz w:val="32"/>
      </w:rPr>
      <w:t>Direzione Generale per lo Studente, l’Integrazione e la Partecipazione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360"/>
      </w:pPr>
      <w:rPr>
        <w:rFonts w:ascii="Arial" w:eastAsia="Times New Roman" w:hAnsi="Arial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firstLine="1080"/>
      </w:pPr>
    </w:lvl>
    <w:lvl w:ilvl="2">
      <w:start w:val="1"/>
      <w:numFmt w:val="bullet"/>
      <w:lvlText w:val="●"/>
      <w:lvlJc w:val="left"/>
      <w:pPr>
        <w:tabs>
          <w:tab w:val="num" w:pos="0"/>
        </w:tabs>
        <w:ind w:firstLine="1980"/>
      </w:pPr>
    </w:lvl>
    <w:lvl w:ilvl="3">
      <w:start w:val="1"/>
      <w:numFmt w:val="bullet"/>
      <w:lvlText w:val="●"/>
      <w:lvlJc w:val="left"/>
      <w:pPr>
        <w:tabs>
          <w:tab w:val="num" w:pos="0"/>
        </w:tabs>
        <w:ind w:firstLine="2520"/>
      </w:pPr>
    </w:lvl>
    <w:lvl w:ilvl="4">
      <w:start w:val="1"/>
      <w:numFmt w:val="bullet"/>
      <w:lvlText w:val="●"/>
      <w:lvlJc w:val="left"/>
      <w:pPr>
        <w:tabs>
          <w:tab w:val="num" w:pos="0"/>
        </w:tabs>
        <w:ind w:firstLine="3240"/>
      </w:pPr>
    </w:lvl>
    <w:lvl w:ilvl="5">
      <w:start w:val="1"/>
      <w:numFmt w:val="bullet"/>
      <w:lvlText w:val="●"/>
      <w:lvlJc w:val="left"/>
      <w:pPr>
        <w:tabs>
          <w:tab w:val="num" w:pos="0"/>
        </w:tabs>
        <w:ind w:firstLine="4140"/>
      </w:pPr>
    </w:lvl>
    <w:lvl w:ilvl="6">
      <w:start w:val="1"/>
      <w:numFmt w:val="bullet"/>
      <w:lvlText w:val="●"/>
      <w:lvlJc w:val="left"/>
      <w:pPr>
        <w:tabs>
          <w:tab w:val="num" w:pos="0"/>
        </w:tabs>
        <w:ind w:firstLine="4680"/>
      </w:pPr>
    </w:lvl>
    <w:lvl w:ilvl="7">
      <w:start w:val="1"/>
      <w:numFmt w:val="bullet"/>
      <w:lvlText w:val="●"/>
      <w:lvlJc w:val="left"/>
      <w:pPr>
        <w:tabs>
          <w:tab w:val="num" w:pos="0"/>
        </w:tabs>
        <w:ind w:firstLine="5400"/>
      </w:pPr>
    </w:lvl>
    <w:lvl w:ilvl="8">
      <w:start w:val="1"/>
      <w:numFmt w:val="bullet"/>
      <w:lvlText w:val="●"/>
      <w:lvlJc w:val="left"/>
      <w:pPr>
        <w:tabs>
          <w:tab w:val="num" w:pos="0"/>
        </w:tabs>
        <w:ind w:firstLine="630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360"/>
      </w:pPr>
      <w:rPr>
        <w:rFonts w:ascii="Arial" w:eastAsia="Times New Roman" w:hAnsi="Arial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firstLine="1080"/>
      </w:pPr>
    </w:lvl>
    <w:lvl w:ilvl="2">
      <w:start w:val="1"/>
      <w:numFmt w:val="bullet"/>
      <w:lvlText w:val="●"/>
      <w:lvlJc w:val="left"/>
      <w:pPr>
        <w:tabs>
          <w:tab w:val="num" w:pos="0"/>
        </w:tabs>
        <w:ind w:firstLine="1980"/>
      </w:pPr>
    </w:lvl>
    <w:lvl w:ilvl="3">
      <w:start w:val="1"/>
      <w:numFmt w:val="bullet"/>
      <w:lvlText w:val="●"/>
      <w:lvlJc w:val="left"/>
      <w:pPr>
        <w:tabs>
          <w:tab w:val="num" w:pos="0"/>
        </w:tabs>
        <w:ind w:firstLine="2520"/>
      </w:pPr>
    </w:lvl>
    <w:lvl w:ilvl="4">
      <w:start w:val="1"/>
      <w:numFmt w:val="bullet"/>
      <w:lvlText w:val="●"/>
      <w:lvlJc w:val="left"/>
      <w:pPr>
        <w:tabs>
          <w:tab w:val="num" w:pos="0"/>
        </w:tabs>
        <w:ind w:firstLine="3240"/>
      </w:pPr>
    </w:lvl>
    <w:lvl w:ilvl="5">
      <w:start w:val="1"/>
      <w:numFmt w:val="bullet"/>
      <w:lvlText w:val="●"/>
      <w:lvlJc w:val="left"/>
      <w:pPr>
        <w:tabs>
          <w:tab w:val="num" w:pos="0"/>
        </w:tabs>
        <w:ind w:firstLine="4140"/>
      </w:pPr>
    </w:lvl>
    <w:lvl w:ilvl="6">
      <w:start w:val="1"/>
      <w:numFmt w:val="bullet"/>
      <w:lvlText w:val="●"/>
      <w:lvlJc w:val="left"/>
      <w:pPr>
        <w:tabs>
          <w:tab w:val="num" w:pos="0"/>
        </w:tabs>
        <w:ind w:firstLine="4680"/>
      </w:pPr>
    </w:lvl>
    <w:lvl w:ilvl="7">
      <w:start w:val="1"/>
      <w:numFmt w:val="bullet"/>
      <w:lvlText w:val="●"/>
      <w:lvlJc w:val="left"/>
      <w:pPr>
        <w:tabs>
          <w:tab w:val="num" w:pos="0"/>
        </w:tabs>
        <w:ind w:firstLine="5400"/>
      </w:pPr>
    </w:lvl>
    <w:lvl w:ilvl="8">
      <w:start w:val="1"/>
      <w:numFmt w:val="bullet"/>
      <w:lvlText w:val="●"/>
      <w:lvlJc w:val="left"/>
      <w:pPr>
        <w:tabs>
          <w:tab w:val="num" w:pos="0"/>
        </w:tabs>
        <w:ind w:firstLine="630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/>
      </w:pPr>
      <w:rPr>
        <w:rFonts w:ascii="Arial" w:eastAsia="Times New Roman" w:hAnsi="Arial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firstLine="1080"/>
      </w:pPr>
    </w:lvl>
    <w:lvl w:ilvl="2">
      <w:start w:val="1"/>
      <w:numFmt w:val="bullet"/>
      <w:lvlText w:val="●"/>
      <w:lvlJc w:val="left"/>
      <w:pPr>
        <w:tabs>
          <w:tab w:val="num" w:pos="0"/>
        </w:tabs>
        <w:ind w:firstLine="1980"/>
      </w:pPr>
    </w:lvl>
    <w:lvl w:ilvl="3">
      <w:start w:val="1"/>
      <w:numFmt w:val="bullet"/>
      <w:lvlText w:val="●"/>
      <w:lvlJc w:val="left"/>
      <w:pPr>
        <w:tabs>
          <w:tab w:val="num" w:pos="0"/>
        </w:tabs>
        <w:ind w:firstLine="2520"/>
      </w:pPr>
    </w:lvl>
    <w:lvl w:ilvl="4">
      <w:start w:val="1"/>
      <w:numFmt w:val="bullet"/>
      <w:lvlText w:val="●"/>
      <w:lvlJc w:val="left"/>
      <w:pPr>
        <w:tabs>
          <w:tab w:val="num" w:pos="0"/>
        </w:tabs>
        <w:ind w:firstLine="3240"/>
      </w:pPr>
    </w:lvl>
    <w:lvl w:ilvl="5">
      <w:start w:val="1"/>
      <w:numFmt w:val="bullet"/>
      <w:lvlText w:val="●"/>
      <w:lvlJc w:val="left"/>
      <w:pPr>
        <w:tabs>
          <w:tab w:val="num" w:pos="0"/>
        </w:tabs>
        <w:ind w:firstLine="4140"/>
      </w:pPr>
    </w:lvl>
    <w:lvl w:ilvl="6">
      <w:start w:val="1"/>
      <w:numFmt w:val="bullet"/>
      <w:lvlText w:val="●"/>
      <w:lvlJc w:val="left"/>
      <w:pPr>
        <w:tabs>
          <w:tab w:val="num" w:pos="0"/>
        </w:tabs>
        <w:ind w:firstLine="4680"/>
      </w:pPr>
    </w:lvl>
    <w:lvl w:ilvl="7">
      <w:start w:val="1"/>
      <w:numFmt w:val="bullet"/>
      <w:lvlText w:val="●"/>
      <w:lvlJc w:val="left"/>
      <w:pPr>
        <w:tabs>
          <w:tab w:val="num" w:pos="0"/>
        </w:tabs>
        <w:ind w:firstLine="5400"/>
      </w:pPr>
    </w:lvl>
    <w:lvl w:ilvl="8">
      <w:start w:val="1"/>
      <w:numFmt w:val="bullet"/>
      <w:lvlText w:val="●"/>
      <w:lvlJc w:val="left"/>
      <w:pPr>
        <w:tabs>
          <w:tab w:val="num" w:pos="0"/>
        </w:tabs>
        <w:ind w:firstLine="6300"/>
      </w:p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/>
      </w:pPr>
      <w:rPr>
        <w:rFonts w:ascii="Arial" w:eastAsia="Times New Roman" w:hAnsi="Arial"/>
        <w:b w:val="0"/>
        <w:bCs w:val="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firstLine="1080"/>
      </w:pPr>
    </w:lvl>
    <w:lvl w:ilvl="2">
      <w:start w:val="1"/>
      <w:numFmt w:val="bullet"/>
      <w:lvlText w:val="●"/>
      <w:lvlJc w:val="left"/>
      <w:pPr>
        <w:tabs>
          <w:tab w:val="num" w:pos="0"/>
        </w:tabs>
        <w:ind w:firstLine="1980"/>
      </w:pPr>
    </w:lvl>
    <w:lvl w:ilvl="3">
      <w:start w:val="1"/>
      <w:numFmt w:val="bullet"/>
      <w:lvlText w:val="●"/>
      <w:lvlJc w:val="left"/>
      <w:pPr>
        <w:tabs>
          <w:tab w:val="num" w:pos="0"/>
        </w:tabs>
        <w:ind w:firstLine="2520"/>
      </w:pPr>
    </w:lvl>
    <w:lvl w:ilvl="4">
      <w:start w:val="1"/>
      <w:numFmt w:val="bullet"/>
      <w:lvlText w:val="●"/>
      <w:lvlJc w:val="left"/>
      <w:pPr>
        <w:tabs>
          <w:tab w:val="num" w:pos="0"/>
        </w:tabs>
        <w:ind w:firstLine="3240"/>
      </w:pPr>
    </w:lvl>
    <w:lvl w:ilvl="5">
      <w:start w:val="1"/>
      <w:numFmt w:val="bullet"/>
      <w:lvlText w:val="●"/>
      <w:lvlJc w:val="left"/>
      <w:pPr>
        <w:tabs>
          <w:tab w:val="num" w:pos="0"/>
        </w:tabs>
        <w:ind w:firstLine="4140"/>
      </w:pPr>
    </w:lvl>
    <w:lvl w:ilvl="6">
      <w:start w:val="1"/>
      <w:numFmt w:val="bullet"/>
      <w:lvlText w:val="●"/>
      <w:lvlJc w:val="left"/>
      <w:pPr>
        <w:tabs>
          <w:tab w:val="num" w:pos="0"/>
        </w:tabs>
        <w:ind w:firstLine="4680"/>
      </w:pPr>
    </w:lvl>
    <w:lvl w:ilvl="7">
      <w:start w:val="1"/>
      <w:numFmt w:val="bullet"/>
      <w:lvlText w:val="●"/>
      <w:lvlJc w:val="left"/>
      <w:pPr>
        <w:tabs>
          <w:tab w:val="num" w:pos="0"/>
        </w:tabs>
        <w:ind w:firstLine="5400"/>
      </w:pPr>
    </w:lvl>
    <w:lvl w:ilvl="8">
      <w:start w:val="1"/>
      <w:numFmt w:val="bullet"/>
      <w:lvlText w:val="●"/>
      <w:lvlJc w:val="left"/>
      <w:pPr>
        <w:tabs>
          <w:tab w:val="num" w:pos="0"/>
        </w:tabs>
        <w:ind w:firstLine="6300"/>
      </w:pPr>
    </w:lvl>
  </w:abstractNum>
  <w:abstractNum w:abstractNumId="4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360"/>
      </w:pPr>
      <w:rPr>
        <w:rFonts w:ascii="Arial" w:eastAsia="Times New Roman" w:hAnsi="Arial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firstLine="1080"/>
      </w:pPr>
    </w:lvl>
    <w:lvl w:ilvl="2">
      <w:start w:val="1"/>
      <w:numFmt w:val="bullet"/>
      <w:lvlText w:val="●"/>
      <w:lvlJc w:val="left"/>
      <w:pPr>
        <w:tabs>
          <w:tab w:val="num" w:pos="0"/>
        </w:tabs>
        <w:ind w:firstLine="1980"/>
      </w:pPr>
    </w:lvl>
    <w:lvl w:ilvl="3">
      <w:start w:val="1"/>
      <w:numFmt w:val="bullet"/>
      <w:lvlText w:val="●"/>
      <w:lvlJc w:val="left"/>
      <w:pPr>
        <w:tabs>
          <w:tab w:val="num" w:pos="0"/>
        </w:tabs>
        <w:ind w:firstLine="2520"/>
      </w:pPr>
    </w:lvl>
    <w:lvl w:ilvl="4">
      <w:start w:val="1"/>
      <w:numFmt w:val="bullet"/>
      <w:lvlText w:val="●"/>
      <w:lvlJc w:val="left"/>
      <w:pPr>
        <w:tabs>
          <w:tab w:val="num" w:pos="0"/>
        </w:tabs>
        <w:ind w:firstLine="3240"/>
      </w:pPr>
    </w:lvl>
    <w:lvl w:ilvl="5">
      <w:start w:val="1"/>
      <w:numFmt w:val="bullet"/>
      <w:lvlText w:val="●"/>
      <w:lvlJc w:val="left"/>
      <w:pPr>
        <w:tabs>
          <w:tab w:val="num" w:pos="0"/>
        </w:tabs>
        <w:ind w:firstLine="4140"/>
      </w:pPr>
    </w:lvl>
    <w:lvl w:ilvl="6">
      <w:start w:val="1"/>
      <w:numFmt w:val="bullet"/>
      <w:lvlText w:val="●"/>
      <w:lvlJc w:val="left"/>
      <w:pPr>
        <w:tabs>
          <w:tab w:val="num" w:pos="0"/>
        </w:tabs>
        <w:ind w:firstLine="4680"/>
      </w:pPr>
    </w:lvl>
    <w:lvl w:ilvl="7">
      <w:start w:val="1"/>
      <w:numFmt w:val="bullet"/>
      <w:lvlText w:val="●"/>
      <w:lvlJc w:val="left"/>
      <w:pPr>
        <w:tabs>
          <w:tab w:val="num" w:pos="0"/>
        </w:tabs>
        <w:ind w:firstLine="5400"/>
      </w:pPr>
    </w:lvl>
    <w:lvl w:ilvl="8">
      <w:start w:val="1"/>
      <w:numFmt w:val="bullet"/>
      <w:lvlText w:val="●"/>
      <w:lvlJc w:val="left"/>
      <w:pPr>
        <w:tabs>
          <w:tab w:val="num" w:pos="0"/>
        </w:tabs>
        <w:ind w:firstLine="6300"/>
      </w:pPr>
    </w:lvl>
  </w:abstractNum>
  <w:abstractNum w:abstractNumId="5">
    <w:nsid w:val="155217D5"/>
    <w:multiLevelType w:val="hybridMultilevel"/>
    <w:tmpl w:val="0B8AF026"/>
    <w:lvl w:ilvl="0" w:tplc="F7123A74">
      <w:numFmt w:val="bullet"/>
      <w:lvlText w:val="-"/>
      <w:lvlJc w:val="left"/>
      <w:pPr>
        <w:ind w:left="754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6">
    <w:nsid w:val="3959562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/>
      </w:pPr>
      <w:rPr>
        <w:rFonts w:ascii="Arial" w:eastAsia="Times New Roman" w:hAnsi="Arial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firstLine="1080"/>
      </w:pPr>
    </w:lvl>
    <w:lvl w:ilvl="2">
      <w:start w:val="1"/>
      <w:numFmt w:val="bullet"/>
      <w:lvlText w:val="●"/>
      <w:lvlJc w:val="left"/>
      <w:pPr>
        <w:tabs>
          <w:tab w:val="num" w:pos="0"/>
        </w:tabs>
        <w:ind w:firstLine="1980"/>
      </w:pPr>
    </w:lvl>
    <w:lvl w:ilvl="3">
      <w:start w:val="1"/>
      <w:numFmt w:val="bullet"/>
      <w:lvlText w:val="●"/>
      <w:lvlJc w:val="left"/>
      <w:pPr>
        <w:tabs>
          <w:tab w:val="num" w:pos="0"/>
        </w:tabs>
        <w:ind w:firstLine="2520"/>
      </w:pPr>
    </w:lvl>
    <w:lvl w:ilvl="4">
      <w:start w:val="1"/>
      <w:numFmt w:val="bullet"/>
      <w:lvlText w:val="●"/>
      <w:lvlJc w:val="left"/>
      <w:pPr>
        <w:tabs>
          <w:tab w:val="num" w:pos="0"/>
        </w:tabs>
        <w:ind w:firstLine="3240"/>
      </w:pPr>
    </w:lvl>
    <w:lvl w:ilvl="5">
      <w:start w:val="1"/>
      <w:numFmt w:val="bullet"/>
      <w:lvlText w:val="●"/>
      <w:lvlJc w:val="left"/>
      <w:pPr>
        <w:tabs>
          <w:tab w:val="num" w:pos="0"/>
        </w:tabs>
        <w:ind w:firstLine="4140"/>
      </w:pPr>
    </w:lvl>
    <w:lvl w:ilvl="6">
      <w:start w:val="1"/>
      <w:numFmt w:val="bullet"/>
      <w:lvlText w:val="●"/>
      <w:lvlJc w:val="left"/>
      <w:pPr>
        <w:tabs>
          <w:tab w:val="num" w:pos="0"/>
        </w:tabs>
        <w:ind w:firstLine="4680"/>
      </w:pPr>
    </w:lvl>
    <w:lvl w:ilvl="7">
      <w:start w:val="1"/>
      <w:numFmt w:val="bullet"/>
      <w:lvlText w:val="●"/>
      <w:lvlJc w:val="left"/>
      <w:pPr>
        <w:tabs>
          <w:tab w:val="num" w:pos="0"/>
        </w:tabs>
        <w:ind w:firstLine="5400"/>
      </w:pPr>
    </w:lvl>
    <w:lvl w:ilvl="8">
      <w:start w:val="1"/>
      <w:numFmt w:val="bullet"/>
      <w:lvlText w:val="●"/>
      <w:lvlJc w:val="left"/>
      <w:pPr>
        <w:tabs>
          <w:tab w:val="num" w:pos="0"/>
        </w:tabs>
        <w:ind w:firstLine="63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33"/>
    <w:rsid w:val="00215717"/>
    <w:rsid w:val="00C31233"/>
    <w:rsid w:val="00D33F45"/>
    <w:rsid w:val="00D4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717"/>
  </w:style>
  <w:style w:type="paragraph" w:styleId="Titolo1">
    <w:name w:val="heading 1"/>
    <w:basedOn w:val="Normale"/>
    <w:next w:val="Normale"/>
    <w:link w:val="Titolo1Carattere"/>
    <w:uiPriority w:val="9"/>
    <w:qFormat/>
    <w:rsid w:val="00C31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12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rsid w:val="00C31233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C3123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C312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C3123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C312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1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12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717"/>
  </w:style>
  <w:style w:type="paragraph" w:styleId="Titolo1">
    <w:name w:val="heading 1"/>
    <w:basedOn w:val="Normale"/>
    <w:next w:val="Normale"/>
    <w:link w:val="Titolo1Carattere"/>
    <w:uiPriority w:val="9"/>
    <w:qFormat/>
    <w:rsid w:val="00C31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12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rsid w:val="00C31233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C3123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C312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C3123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C312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1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12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gsip.segreteri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2019-02-26T09:53:00Z</dcterms:created>
  <dcterms:modified xsi:type="dcterms:W3CDTF">2019-02-26T09:56:00Z</dcterms:modified>
</cp:coreProperties>
</file>